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5E7E72" w:rsidRDefault="00D05164" w:rsidP="00F05837">
      <w:pPr>
        <w:ind w:left="2832" w:firstLine="708"/>
        <w:rPr>
          <w:rFonts w:ascii="Times New Roman" w:hAnsi="Times New Roman" w:cs="Times New Roman"/>
          <w:b/>
          <w:caps/>
          <w:sz w:val="24"/>
          <w:szCs w:val="24"/>
        </w:rPr>
      </w:pPr>
      <w:r w:rsidRPr="005E7E72">
        <w:rPr>
          <w:rFonts w:ascii="Times New Roman" w:hAnsi="Times New Roman" w:cs="Times New Roman"/>
          <w:b/>
          <w:caps/>
          <w:sz w:val="24"/>
          <w:szCs w:val="24"/>
        </w:rPr>
        <w:t xml:space="preserve">Мелітопольський державний педагогічний університет </w:t>
      </w:r>
    </w:p>
    <w:p w:rsidR="00D05164" w:rsidRPr="005E7E72" w:rsidRDefault="00D05164" w:rsidP="00443A93">
      <w:pPr>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імені Богдана Хмельницького </w:t>
      </w:r>
    </w:p>
    <w:p w:rsidR="00477F82" w:rsidRPr="005E7E72" w:rsidRDefault="00477F82" w:rsidP="00443A93">
      <w:pPr>
        <w:jc w:val="center"/>
        <w:rPr>
          <w:rFonts w:ascii="Times New Roman" w:hAnsi="Times New Roman" w:cs="Times New Roman"/>
          <w:b/>
          <w:caps/>
          <w:sz w:val="24"/>
          <w:szCs w:val="24"/>
        </w:rPr>
      </w:pPr>
    </w:p>
    <w:p w:rsidR="00D05164" w:rsidRPr="005E7E72" w:rsidRDefault="00672990" w:rsidP="00443A93">
      <w:pPr>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Природничо-географічний </w:t>
      </w:r>
      <w:r w:rsidR="00D05164" w:rsidRPr="005E7E72">
        <w:rPr>
          <w:rFonts w:ascii="Times New Roman" w:hAnsi="Times New Roman" w:cs="Times New Roman"/>
          <w:b/>
          <w:caps/>
          <w:sz w:val="24"/>
          <w:szCs w:val="24"/>
        </w:rPr>
        <w:t>факультет</w:t>
      </w:r>
    </w:p>
    <w:p w:rsidR="00477F82" w:rsidRPr="005E7E72" w:rsidRDefault="00477F82" w:rsidP="00443A93">
      <w:pPr>
        <w:jc w:val="center"/>
        <w:rPr>
          <w:rFonts w:ascii="Times New Roman" w:hAnsi="Times New Roman" w:cs="Times New Roman"/>
          <w:b/>
          <w:caps/>
          <w:sz w:val="24"/>
          <w:szCs w:val="24"/>
          <w:highlight w:val="magenta"/>
        </w:rPr>
      </w:pPr>
    </w:p>
    <w:p w:rsidR="00D05164" w:rsidRPr="005E7E72" w:rsidRDefault="00D05164" w:rsidP="00443A93">
      <w:pPr>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Кафедра </w:t>
      </w:r>
      <w:r w:rsidR="00672990" w:rsidRPr="005E7E72">
        <w:rPr>
          <w:rFonts w:ascii="Times New Roman" w:hAnsi="Times New Roman" w:cs="Times New Roman"/>
          <w:b/>
          <w:caps/>
          <w:sz w:val="24"/>
          <w:szCs w:val="24"/>
        </w:rPr>
        <w:t>історії та археології</w:t>
      </w:r>
    </w:p>
    <w:p w:rsidR="00D05164" w:rsidRPr="005E7E72"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5E7E7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b/>
                <w:sz w:val="24"/>
                <w:szCs w:val="24"/>
              </w:rPr>
            </w:pPr>
            <w:r w:rsidRPr="005E7E72">
              <w:rPr>
                <w:rFonts w:ascii="Times New Roman" w:hAnsi="Times New Roman" w:cs="Times New Roman"/>
                <w:b/>
                <w:sz w:val="24"/>
                <w:szCs w:val="24"/>
              </w:rPr>
              <w:t>Назва курсу</w:t>
            </w:r>
          </w:p>
          <w:p w:rsidR="00405857" w:rsidRPr="005E7E72" w:rsidRDefault="00405857" w:rsidP="00443A93">
            <w:pPr>
              <w:rPr>
                <w:rFonts w:ascii="Times New Roman" w:hAnsi="Times New Roman" w:cs="Times New Roman"/>
                <w:sz w:val="24"/>
                <w:szCs w:val="24"/>
              </w:rPr>
            </w:pPr>
            <w:r w:rsidRPr="005E7E72">
              <w:rPr>
                <w:rFonts w:ascii="Times New Roman" w:hAnsi="Times New Roman" w:cs="Times New Roman"/>
                <w:i/>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72990" w:rsidRPr="005E7E72" w:rsidRDefault="004F3629" w:rsidP="003A3FBF">
            <w:pPr>
              <w:tabs>
                <w:tab w:val="left" w:pos="9623"/>
              </w:tabs>
              <w:jc w:val="both"/>
              <w:rPr>
                <w:rFonts w:ascii="Times New Roman" w:hAnsi="Times New Roman" w:cs="Times New Roman"/>
                <w:sz w:val="24"/>
                <w:szCs w:val="24"/>
              </w:rPr>
            </w:pPr>
            <w:r w:rsidRPr="005E7E72">
              <w:rPr>
                <w:rFonts w:ascii="Times New Roman" w:hAnsi="Times New Roman" w:cs="Times New Roman"/>
                <w:sz w:val="24"/>
                <w:szCs w:val="24"/>
                <w:lang w:val="ru-RU"/>
              </w:rPr>
              <w:t>Історичнаантропологія</w:t>
            </w:r>
          </w:p>
          <w:p w:rsidR="00405857" w:rsidRPr="005E7E72" w:rsidRDefault="00954FB6" w:rsidP="003A3FBF">
            <w:pPr>
              <w:tabs>
                <w:tab w:val="left" w:pos="9623"/>
              </w:tabs>
              <w:jc w:val="both"/>
              <w:rPr>
                <w:rFonts w:ascii="Times New Roman" w:hAnsi="Times New Roman" w:cs="Times New Roman"/>
                <w:sz w:val="24"/>
                <w:szCs w:val="24"/>
              </w:rPr>
            </w:pPr>
            <w:r w:rsidRPr="005E7E72">
              <w:rPr>
                <w:rFonts w:ascii="Times New Roman" w:hAnsi="Times New Roman" w:cs="Times New Roman"/>
                <w:sz w:val="24"/>
                <w:szCs w:val="24"/>
              </w:rPr>
              <w:t>Н</w:t>
            </w:r>
            <w:r w:rsidR="00405857" w:rsidRPr="005E7E72">
              <w:rPr>
                <w:rFonts w:ascii="Times New Roman" w:hAnsi="Times New Roman" w:cs="Times New Roman"/>
                <w:sz w:val="24"/>
                <w:szCs w:val="24"/>
              </w:rPr>
              <w:t>ормативний</w:t>
            </w:r>
          </w:p>
        </w:tc>
      </w:tr>
      <w:tr w:rsidR="00405857" w:rsidRPr="005E7E7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5E7E72" w:rsidRDefault="00405857" w:rsidP="00405857">
            <w:pPr>
              <w:rPr>
                <w:rFonts w:ascii="Times New Roman" w:hAnsi="Times New Roman" w:cs="Times New Roman"/>
                <w:b/>
                <w:sz w:val="24"/>
                <w:szCs w:val="24"/>
              </w:rPr>
            </w:pPr>
            <w:r w:rsidRPr="005E7E72">
              <w:rPr>
                <w:rFonts w:ascii="Times New Roman" w:hAnsi="Times New Roman" w:cs="Times New Roman"/>
                <w:b/>
                <w:sz w:val="24"/>
                <w:szCs w:val="24"/>
              </w:rPr>
              <w:t xml:space="preserve">Ступінь освіти Бакалавр/магістр/доктор філософії </w:t>
            </w:r>
          </w:p>
          <w:p w:rsidR="00405857" w:rsidRPr="005E7E72" w:rsidRDefault="00405857" w:rsidP="00405857">
            <w:pPr>
              <w:rPr>
                <w:rFonts w:ascii="Times New Roman" w:hAnsi="Times New Roman" w:cs="Times New Roman"/>
                <w:b/>
                <w:sz w:val="24"/>
                <w:szCs w:val="24"/>
              </w:rPr>
            </w:pPr>
            <w:r w:rsidRPr="005E7E72">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5E7E72" w:rsidRDefault="00954FB6" w:rsidP="003A3FBF">
            <w:pPr>
              <w:tabs>
                <w:tab w:val="left" w:pos="9623"/>
              </w:tabs>
              <w:jc w:val="both"/>
              <w:rPr>
                <w:rFonts w:ascii="Times New Roman" w:hAnsi="Times New Roman" w:cs="Times New Roman"/>
                <w:sz w:val="24"/>
                <w:szCs w:val="24"/>
              </w:rPr>
            </w:pPr>
            <w:r w:rsidRPr="005E7E72">
              <w:rPr>
                <w:rFonts w:ascii="Times New Roman" w:hAnsi="Times New Roman" w:cs="Times New Roman"/>
                <w:sz w:val="24"/>
                <w:szCs w:val="24"/>
              </w:rPr>
              <w:t>Магіст</w:t>
            </w:r>
            <w:r w:rsidR="00405857" w:rsidRPr="005E7E72">
              <w:rPr>
                <w:rFonts w:ascii="Times New Roman" w:hAnsi="Times New Roman" w:cs="Times New Roman"/>
                <w:sz w:val="24"/>
                <w:szCs w:val="24"/>
              </w:rPr>
              <w:t>р</w:t>
            </w:r>
          </w:p>
          <w:p w:rsidR="00405857" w:rsidRPr="005E7E72" w:rsidRDefault="00405857" w:rsidP="003A3FBF">
            <w:pPr>
              <w:tabs>
                <w:tab w:val="left" w:pos="9623"/>
              </w:tabs>
              <w:jc w:val="both"/>
              <w:rPr>
                <w:rFonts w:ascii="Times New Roman" w:hAnsi="Times New Roman" w:cs="Times New Roman"/>
                <w:sz w:val="24"/>
                <w:szCs w:val="24"/>
              </w:rPr>
            </w:pPr>
          </w:p>
          <w:p w:rsidR="00405857" w:rsidRPr="005E7E72" w:rsidRDefault="00405857" w:rsidP="003A3FBF">
            <w:pPr>
              <w:tabs>
                <w:tab w:val="left" w:pos="9623"/>
              </w:tabs>
              <w:jc w:val="both"/>
              <w:rPr>
                <w:rFonts w:ascii="Times New Roman" w:hAnsi="Times New Roman" w:cs="Times New Roman"/>
                <w:sz w:val="24"/>
                <w:szCs w:val="24"/>
              </w:rPr>
            </w:pPr>
          </w:p>
          <w:p w:rsidR="00405857" w:rsidRPr="005E7E72" w:rsidRDefault="00937B68" w:rsidP="00954FB6">
            <w:pPr>
              <w:tabs>
                <w:tab w:val="left" w:pos="9623"/>
              </w:tabs>
              <w:jc w:val="both"/>
              <w:rPr>
                <w:rFonts w:ascii="Times New Roman" w:hAnsi="Times New Roman" w:cs="Times New Roman"/>
                <w:sz w:val="24"/>
                <w:szCs w:val="24"/>
              </w:rPr>
            </w:pPr>
            <w:r w:rsidRPr="005E7E72">
              <w:rPr>
                <w:rFonts w:ascii="Times New Roman" w:hAnsi="Times New Roman" w:cs="Times New Roman"/>
                <w:sz w:val="24"/>
                <w:szCs w:val="24"/>
              </w:rPr>
              <w:t>«Історія» / Спеціальність 032 Історія та археологія</w:t>
            </w:r>
          </w:p>
        </w:tc>
      </w:tr>
      <w:tr w:rsidR="00405857" w:rsidRPr="005E7E7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5E7E72" w:rsidRDefault="00405857" w:rsidP="00405857">
            <w:pPr>
              <w:rPr>
                <w:rFonts w:ascii="Times New Roman" w:hAnsi="Times New Roman" w:cs="Times New Roman"/>
                <w:b/>
                <w:sz w:val="24"/>
                <w:szCs w:val="24"/>
              </w:rPr>
            </w:pPr>
            <w:r w:rsidRPr="005E7E72">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5E7E72" w:rsidRDefault="00405857" w:rsidP="009A705F">
            <w:pPr>
              <w:tabs>
                <w:tab w:val="left" w:pos="9623"/>
              </w:tabs>
              <w:jc w:val="both"/>
              <w:rPr>
                <w:rFonts w:ascii="Times New Roman" w:hAnsi="Times New Roman" w:cs="Times New Roman"/>
                <w:sz w:val="24"/>
                <w:szCs w:val="24"/>
              </w:rPr>
            </w:pPr>
            <w:r w:rsidRPr="005E7E72">
              <w:rPr>
                <w:rFonts w:ascii="Times New Roman" w:hAnsi="Times New Roman" w:cs="Times New Roman"/>
                <w:i/>
                <w:sz w:val="24"/>
                <w:szCs w:val="24"/>
              </w:rPr>
              <w:t xml:space="preserve">2020-2021/ </w:t>
            </w:r>
            <w:r w:rsidR="009A705F" w:rsidRPr="005E7E72">
              <w:rPr>
                <w:rFonts w:ascii="Times New Roman" w:hAnsi="Times New Roman" w:cs="Times New Roman"/>
                <w:i/>
                <w:sz w:val="24"/>
                <w:szCs w:val="24"/>
              </w:rPr>
              <w:t>ІІ</w:t>
            </w:r>
            <w:r w:rsidR="007618C6" w:rsidRPr="005E7E72">
              <w:rPr>
                <w:rFonts w:ascii="Times New Roman" w:hAnsi="Times New Roman" w:cs="Times New Roman"/>
                <w:i/>
                <w:sz w:val="24"/>
                <w:szCs w:val="24"/>
              </w:rPr>
              <w:t>І сем</w:t>
            </w:r>
            <w:r w:rsidRPr="005E7E72">
              <w:rPr>
                <w:rFonts w:ascii="Times New Roman" w:hAnsi="Times New Roman" w:cs="Times New Roman"/>
                <w:i/>
                <w:sz w:val="24"/>
                <w:szCs w:val="24"/>
              </w:rPr>
              <w:t xml:space="preserve">естр / </w:t>
            </w:r>
            <w:r w:rsidR="009A705F" w:rsidRPr="005E7E72">
              <w:rPr>
                <w:rFonts w:ascii="Times New Roman" w:hAnsi="Times New Roman" w:cs="Times New Roman"/>
                <w:i/>
                <w:sz w:val="24"/>
                <w:szCs w:val="24"/>
              </w:rPr>
              <w:t>2</w:t>
            </w:r>
            <w:r w:rsidRPr="005E7E72">
              <w:rPr>
                <w:rFonts w:ascii="Times New Roman" w:hAnsi="Times New Roman" w:cs="Times New Roman"/>
                <w:i/>
                <w:sz w:val="24"/>
                <w:szCs w:val="24"/>
              </w:rPr>
              <w:t xml:space="preserve"> курс</w:t>
            </w:r>
          </w:p>
        </w:tc>
      </w:tr>
      <w:tr w:rsidR="00D05164" w:rsidRPr="005E7E7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5E7E72" w:rsidRDefault="00405857" w:rsidP="00443A93">
            <w:pPr>
              <w:rPr>
                <w:rFonts w:ascii="Times New Roman" w:hAnsi="Times New Roman" w:cs="Times New Roman"/>
                <w:b/>
                <w:sz w:val="24"/>
                <w:szCs w:val="24"/>
              </w:rPr>
            </w:pPr>
          </w:p>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5E7E72" w:rsidRDefault="007618C6" w:rsidP="007618C6">
            <w:pPr>
              <w:jc w:val="both"/>
              <w:rPr>
                <w:rFonts w:ascii="Times New Roman" w:hAnsi="Times New Roman" w:cs="Times New Roman"/>
                <w:sz w:val="24"/>
                <w:szCs w:val="24"/>
              </w:rPr>
            </w:pPr>
            <w:r w:rsidRPr="005E7E72">
              <w:rPr>
                <w:rFonts w:ascii="Times New Roman" w:hAnsi="Times New Roman" w:cs="Times New Roman"/>
                <w:sz w:val="24"/>
                <w:szCs w:val="24"/>
              </w:rPr>
              <w:t>Паче</w:t>
            </w:r>
            <w:r w:rsidR="00672990" w:rsidRPr="005E7E72">
              <w:rPr>
                <w:rFonts w:ascii="Times New Roman" w:hAnsi="Times New Roman" w:cs="Times New Roman"/>
                <w:sz w:val="24"/>
                <w:szCs w:val="24"/>
              </w:rPr>
              <w:t>в</w:t>
            </w:r>
            <w:r w:rsidRPr="005E7E72">
              <w:rPr>
                <w:rFonts w:ascii="Times New Roman" w:hAnsi="Times New Roman" w:cs="Times New Roman"/>
                <w:sz w:val="24"/>
                <w:szCs w:val="24"/>
              </w:rPr>
              <w:t>С</w:t>
            </w:r>
            <w:r w:rsidR="00672990" w:rsidRPr="005E7E72">
              <w:rPr>
                <w:rFonts w:ascii="Times New Roman" w:hAnsi="Times New Roman" w:cs="Times New Roman"/>
                <w:sz w:val="24"/>
                <w:szCs w:val="24"/>
              </w:rPr>
              <w:t>.</w:t>
            </w:r>
            <w:r w:rsidRPr="005E7E72">
              <w:rPr>
                <w:rFonts w:ascii="Times New Roman" w:hAnsi="Times New Roman" w:cs="Times New Roman"/>
                <w:sz w:val="24"/>
                <w:szCs w:val="24"/>
              </w:rPr>
              <w:t>І</w:t>
            </w:r>
            <w:r w:rsidR="00672990" w:rsidRPr="005E7E72">
              <w:rPr>
                <w:rFonts w:ascii="Times New Roman" w:hAnsi="Times New Roman" w:cs="Times New Roman"/>
                <w:sz w:val="24"/>
                <w:szCs w:val="24"/>
              </w:rPr>
              <w:t>.</w:t>
            </w:r>
          </w:p>
        </w:tc>
      </w:tr>
      <w:tr w:rsidR="00D05164" w:rsidRPr="005E7E7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5E7E72" w:rsidRDefault="007618C6" w:rsidP="00194746">
            <w:pPr>
              <w:ind w:left="290"/>
              <w:jc w:val="both"/>
              <w:rPr>
                <w:rFonts w:ascii="Times New Roman" w:hAnsi="Times New Roman" w:cs="Times New Roman"/>
                <w:sz w:val="24"/>
                <w:szCs w:val="24"/>
              </w:rPr>
            </w:pPr>
            <w:r w:rsidRPr="005E7E72">
              <w:rPr>
                <w:rFonts w:ascii="Times New Roman" w:hAnsi="Times New Roman" w:cs="Times New Roman"/>
                <w:sz w:val="24"/>
                <w:szCs w:val="24"/>
              </w:rPr>
              <w:t>http://geo.mdpu.org.ua/prirodnicho-geografichnij-fakultet/kafedra-istoriyi/sklad-kafedri-istoriyi/pachev-sergij-ivanovich/</w:t>
            </w:r>
          </w:p>
        </w:tc>
      </w:tr>
      <w:tr w:rsidR="00D05164" w:rsidRPr="005E7E7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5E7E72" w:rsidRDefault="00672990" w:rsidP="007618C6">
            <w:pPr>
              <w:jc w:val="both"/>
              <w:rPr>
                <w:rFonts w:ascii="Times New Roman" w:hAnsi="Times New Roman" w:cs="Times New Roman"/>
                <w:sz w:val="24"/>
                <w:szCs w:val="24"/>
              </w:rPr>
            </w:pPr>
            <w:r w:rsidRPr="005E7E72">
              <w:rPr>
                <w:rFonts w:ascii="Times New Roman" w:hAnsi="Times New Roman" w:cs="Times New Roman"/>
                <w:sz w:val="24"/>
                <w:szCs w:val="24"/>
                <w:shd w:val="clear" w:color="auto" w:fill="FFFFFF"/>
              </w:rPr>
              <w:t>09</w:t>
            </w:r>
            <w:r w:rsidR="007618C6" w:rsidRPr="005E7E72">
              <w:rPr>
                <w:rFonts w:ascii="Times New Roman" w:hAnsi="Times New Roman" w:cs="Times New Roman"/>
                <w:sz w:val="24"/>
                <w:szCs w:val="24"/>
                <w:shd w:val="clear" w:color="auto" w:fill="FFFFFF"/>
              </w:rPr>
              <w:t>7</w:t>
            </w:r>
            <w:r w:rsidRPr="005E7E72">
              <w:rPr>
                <w:rFonts w:ascii="Times New Roman" w:hAnsi="Times New Roman" w:cs="Times New Roman"/>
                <w:sz w:val="24"/>
                <w:szCs w:val="24"/>
                <w:shd w:val="clear" w:color="auto" w:fill="FFFFFF"/>
              </w:rPr>
              <w:t>7</w:t>
            </w:r>
            <w:r w:rsidR="007618C6" w:rsidRPr="005E7E72">
              <w:rPr>
                <w:rFonts w:ascii="Times New Roman" w:hAnsi="Times New Roman" w:cs="Times New Roman"/>
                <w:sz w:val="24"/>
                <w:szCs w:val="24"/>
                <w:shd w:val="clear" w:color="auto" w:fill="FFFFFF"/>
              </w:rPr>
              <w:t>611284</w:t>
            </w:r>
          </w:p>
        </w:tc>
      </w:tr>
      <w:tr w:rsidR="00D05164" w:rsidRPr="005E7E7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5E7E72" w:rsidRDefault="007618C6" w:rsidP="003A3FBF">
            <w:pPr>
              <w:jc w:val="both"/>
              <w:rPr>
                <w:rFonts w:ascii="Times New Roman" w:hAnsi="Times New Roman" w:cs="Times New Roman"/>
                <w:sz w:val="24"/>
                <w:szCs w:val="24"/>
                <w:lang w:val="en-US"/>
              </w:rPr>
            </w:pPr>
            <w:r w:rsidRPr="005E7E72">
              <w:rPr>
                <w:rFonts w:ascii="Times New Roman" w:hAnsi="Times New Roman" w:cs="Times New Roman"/>
                <w:sz w:val="24"/>
                <w:szCs w:val="24"/>
                <w:lang w:val="en-US"/>
              </w:rPr>
              <w:t>cbmdpu</w:t>
            </w:r>
            <w:r w:rsidR="00672990" w:rsidRPr="005E7E72">
              <w:rPr>
                <w:rFonts w:ascii="Times New Roman" w:hAnsi="Times New Roman" w:cs="Times New Roman"/>
                <w:sz w:val="24"/>
                <w:szCs w:val="24"/>
                <w:lang w:val="en-US"/>
              </w:rPr>
              <w:t>@ukr.net</w:t>
            </w:r>
          </w:p>
        </w:tc>
      </w:tr>
      <w:tr w:rsidR="00D05164" w:rsidRPr="005E7E7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 xml:space="preserve">Сторінка курсу в </w:t>
            </w:r>
            <w:r w:rsidR="00531215" w:rsidRPr="005E7E72">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18C6" w:rsidRPr="005E7E72" w:rsidRDefault="004F3629" w:rsidP="00194746">
            <w:pPr>
              <w:ind w:left="290"/>
              <w:jc w:val="both"/>
              <w:rPr>
                <w:rFonts w:ascii="Times New Roman" w:hAnsi="Times New Roman" w:cs="Times New Roman"/>
                <w:sz w:val="24"/>
                <w:szCs w:val="24"/>
              </w:rPr>
            </w:pPr>
            <w:r w:rsidRPr="005E7E72">
              <w:rPr>
                <w:rFonts w:ascii="Times New Roman" w:hAnsi="Times New Roman" w:cs="Times New Roman"/>
                <w:sz w:val="24"/>
                <w:szCs w:val="24"/>
              </w:rPr>
              <w:t>http://www.dfn.mdpu.org.ua/course/view.php?id=2952</w:t>
            </w:r>
          </w:p>
        </w:tc>
      </w:tr>
      <w:tr w:rsidR="00D05164" w:rsidRPr="005E7E7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5E7E72" w:rsidRDefault="00531215" w:rsidP="00194746">
            <w:pPr>
              <w:pStyle w:val="10"/>
              <w:widowControl w:val="0"/>
              <w:spacing w:line="240" w:lineRule="auto"/>
              <w:ind w:left="290"/>
              <w:jc w:val="both"/>
              <w:rPr>
                <w:rFonts w:ascii="Times New Roman" w:hAnsi="Times New Roman" w:cs="Times New Roman"/>
                <w:i/>
                <w:sz w:val="24"/>
                <w:szCs w:val="24"/>
                <w:lang w:val="uk-UA"/>
              </w:rPr>
            </w:pPr>
            <w:r w:rsidRPr="005E7E72">
              <w:rPr>
                <w:rFonts w:ascii="Times New Roman" w:hAnsi="Times New Roman" w:cs="Times New Roman"/>
                <w:i/>
                <w:sz w:val="24"/>
                <w:szCs w:val="24"/>
                <w:lang w:val="uk-UA"/>
              </w:rPr>
              <w:t xml:space="preserve">Очні консультації: </w:t>
            </w:r>
          </w:p>
          <w:p w:rsidR="00531215" w:rsidRPr="005E7E72" w:rsidRDefault="00A01C4C" w:rsidP="00194746">
            <w:pPr>
              <w:pStyle w:val="10"/>
              <w:widowControl w:val="0"/>
              <w:spacing w:line="240" w:lineRule="auto"/>
              <w:ind w:left="290"/>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щ</w:t>
            </w:r>
            <w:r w:rsidR="00531215" w:rsidRPr="005E7E72">
              <w:rPr>
                <w:rFonts w:ascii="Times New Roman" w:hAnsi="Times New Roman" w:cs="Times New Roman"/>
                <w:sz w:val="24"/>
                <w:szCs w:val="24"/>
                <w:lang w:val="uk-UA"/>
              </w:rPr>
              <w:t>о</w:t>
            </w:r>
            <w:r w:rsidR="00E925BA" w:rsidRPr="005E7E72">
              <w:rPr>
                <w:rFonts w:ascii="Times New Roman" w:hAnsi="Times New Roman" w:cs="Times New Roman"/>
                <w:sz w:val="24"/>
                <w:szCs w:val="24"/>
                <w:lang w:val="uk-UA"/>
              </w:rPr>
              <w:t>четверга</w:t>
            </w:r>
            <w:r w:rsidRPr="005E7E72">
              <w:rPr>
                <w:rFonts w:ascii="Times New Roman" w:hAnsi="Times New Roman" w:cs="Times New Roman"/>
                <w:sz w:val="24"/>
                <w:szCs w:val="24"/>
                <w:lang w:val="uk-UA"/>
              </w:rPr>
              <w:t xml:space="preserve">, згідно графіку роботи кафедри </w:t>
            </w:r>
            <w:r w:rsidR="00E925BA" w:rsidRPr="005E7E72">
              <w:rPr>
                <w:rFonts w:ascii="Times New Roman" w:hAnsi="Times New Roman" w:cs="Times New Roman"/>
                <w:sz w:val="24"/>
                <w:szCs w:val="24"/>
                <w:lang w:val="uk-UA"/>
              </w:rPr>
              <w:t>історії та археології</w:t>
            </w:r>
            <w:r w:rsidR="00531215" w:rsidRPr="005E7E72">
              <w:rPr>
                <w:rFonts w:ascii="Times New Roman" w:hAnsi="Times New Roman" w:cs="Times New Roman"/>
                <w:sz w:val="24"/>
                <w:szCs w:val="24"/>
                <w:lang w:val="uk-UA"/>
              </w:rPr>
              <w:t>.</w:t>
            </w:r>
          </w:p>
          <w:p w:rsidR="00094A05" w:rsidRPr="005E7E72" w:rsidRDefault="00094A05" w:rsidP="00194746">
            <w:pPr>
              <w:pStyle w:val="10"/>
              <w:widowControl w:val="0"/>
              <w:spacing w:line="240" w:lineRule="auto"/>
              <w:ind w:left="290"/>
              <w:jc w:val="both"/>
              <w:rPr>
                <w:rFonts w:ascii="Times New Roman" w:hAnsi="Times New Roman" w:cs="Times New Roman"/>
                <w:i/>
                <w:sz w:val="24"/>
                <w:szCs w:val="24"/>
                <w:lang w:val="uk-UA"/>
              </w:rPr>
            </w:pPr>
            <w:r w:rsidRPr="005E7E72">
              <w:rPr>
                <w:rFonts w:ascii="Times New Roman" w:hAnsi="Times New Roman" w:cs="Times New Roman"/>
                <w:i/>
                <w:sz w:val="24"/>
                <w:szCs w:val="24"/>
                <w:lang w:val="uk-UA"/>
              </w:rPr>
              <w:t>Онлайн-консультації:</w:t>
            </w:r>
          </w:p>
          <w:p w:rsidR="00D05164" w:rsidRPr="005E7E72" w:rsidRDefault="00094A05" w:rsidP="00194746">
            <w:pPr>
              <w:ind w:left="290"/>
              <w:jc w:val="both"/>
              <w:rPr>
                <w:rFonts w:ascii="Times New Roman" w:hAnsi="Times New Roman" w:cs="Times New Roman"/>
                <w:sz w:val="24"/>
                <w:szCs w:val="24"/>
              </w:rPr>
            </w:pPr>
            <w:r w:rsidRPr="005E7E72">
              <w:rPr>
                <w:rFonts w:ascii="Times New Roman" w:hAnsi="Times New Roman" w:cs="Times New Roman"/>
                <w:sz w:val="24"/>
                <w:szCs w:val="24"/>
              </w:rPr>
              <w:t>через систему ЦОДТ МДПУ ім. Б.Хмельницького.</w:t>
            </w:r>
          </w:p>
        </w:tc>
      </w:tr>
    </w:tbl>
    <w:p w:rsidR="00477F82" w:rsidRPr="005E7E72" w:rsidRDefault="00477F82" w:rsidP="00443A93">
      <w:pPr>
        <w:ind w:left="360"/>
        <w:contextualSpacing/>
        <w:jc w:val="center"/>
        <w:rPr>
          <w:rFonts w:ascii="Times New Roman" w:hAnsi="Times New Roman" w:cs="Times New Roman"/>
          <w:b/>
          <w:caps/>
          <w:sz w:val="24"/>
          <w:szCs w:val="24"/>
        </w:rPr>
      </w:pPr>
    </w:p>
    <w:p w:rsidR="00405857" w:rsidRPr="005E7E72" w:rsidRDefault="00405857" w:rsidP="00443A93">
      <w:pPr>
        <w:ind w:left="360"/>
        <w:contextualSpacing/>
        <w:jc w:val="center"/>
        <w:rPr>
          <w:rFonts w:ascii="Times New Roman" w:hAnsi="Times New Roman" w:cs="Times New Roman"/>
          <w:b/>
          <w:caps/>
          <w:sz w:val="24"/>
          <w:szCs w:val="24"/>
        </w:rPr>
      </w:pPr>
    </w:p>
    <w:p w:rsidR="00D05164" w:rsidRPr="005E7E72" w:rsidRDefault="00477F82" w:rsidP="00443A93">
      <w:pPr>
        <w:ind w:left="360"/>
        <w:contextualSpacing/>
        <w:jc w:val="center"/>
        <w:rPr>
          <w:rFonts w:ascii="Times New Roman" w:hAnsi="Times New Roman" w:cs="Times New Roman"/>
          <w:b/>
          <w:caps/>
          <w:sz w:val="24"/>
          <w:szCs w:val="24"/>
        </w:rPr>
      </w:pPr>
      <w:r w:rsidRPr="005E7E72">
        <w:rPr>
          <w:rFonts w:ascii="Times New Roman" w:hAnsi="Times New Roman" w:cs="Times New Roman"/>
          <w:b/>
          <w:caps/>
          <w:sz w:val="24"/>
          <w:szCs w:val="24"/>
        </w:rPr>
        <w:lastRenderedPageBreak/>
        <w:t xml:space="preserve">1. </w:t>
      </w:r>
      <w:r w:rsidR="001750D2" w:rsidRPr="005E7E72">
        <w:rPr>
          <w:rFonts w:ascii="Times New Roman" w:hAnsi="Times New Roman" w:cs="Times New Roman"/>
          <w:b/>
          <w:caps/>
          <w:sz w:val="24"/>
          <w:szCs w:val="24"/>
        </w:rPr>
        <w:t>Анотація</w:t>
      </w:r>
    </w:p>
    <w:p w:rsidR="00477F82" w:rsidRPr="005E7E72" w:rsidRDefault="00477F82" w:rsidP="00443A93">
      <w:pPr>
        <w:ind w:left="360"/>
        <w:contextualSpacing/>
        <w:jc w:val="center"/>
        <w:rPr>
          <w:rFonts w:ascii="Times New Roman" w:hAnsi="Times New Roman" w:cs="Times New Roman"/>
          <w:caps/>
          <w:sz w:val="24"/>
          <w:szCs w:val="24"/>
        </w:rPr>
      </w:pPr>
    </w:p>
    <w:p w:rsidR="00807221" w:rsidRPr="005E7E72" w:rsidRDefault="00807221" w:rsidP="00807221">
      <w:pPr>
        <w:ind w:firstLine="540"/>
        <w:jc w:val="both"/>
        <w:rPr>
          <w:rFonts w:ascii="Times New Roman" w:hAnsi="Times New Roman" w:cs="Times New Roman"/>
          <w:sz w:val="24"/>
          <w:szCs w:val="24"/>
        </w:rPr>
      </w:pPr>
      <w:r w:rsidRPr="005E7E72">
        <w:rPr>
          <w:rFonts w:ascii="Times New Roman" w:hAnsi="Times New Roman" w:cs="Times New Roman"/>
          <w:sz w:val="24"/>
          <w:szCs w:val="24"/>
        </w:rPr>
        <w:t>Навчальний курс «Історична антропологія» є невід’ємним складником системи підготовки викладачів історії за освітньо-кваліфікаційним рівнем “магістр” і має міжпредметні зв’язки із нормативними дисциплінами «Актуальні проблеми медієвістики», «Актуальні проблеми сл</w:t>
      </w:r>
      <w:r w:rsidRPr="005E7E72">
        <w:rPr>
          <w:rFonts w:ascii="Times New Roman" w:hAnsi="Times New Roman" w:cs="Times New Roman"/>
          <w:sz w:val="24"/>
          <w:szCs w:val="24"/>
          <w:lang w:val="en-US"/>
        </w:rPr>
        <w:t>ов’янознавства</w:t>
      </w:r>
      <w:r w:rsidRPr="005E7E72">
        <w:rPr>
          <w:rFonts w:ascii="Times New Roman" w:hAnsi="Times New Roman" w:cs="Times New Roman"/>
          <w:sz w:val="24"/>
          <w:szCs w:val="24"/>
        </w:rPr>
        <w:t>», а також вибірковими дисциплінами «Актуальні проблеми україністики», «Актуальні проблеми історії України ХХ ст.», «Світова історіографія ХХ ст.». Навчальна програма дисципліни передбачає вивчення становлення та розвитку історичного слов'янознавства у контексті сучасного історіографічного процесу в Україні та світі.</w:t>
      </w:r>
    </w:p>
    <w:p w:rsidR="00F05837" w:rsidRPr="005E7E72" w:rsidRDefault="00F05837" w:rsidP="00E925BA">
      <w:pPr>
        <w:ind w:firstLine="540"/>
        <w:jc w:val="both"/>
        <w:rPr>
          <w:rFonts w:ascii="Times New Roman" w:hAnsi="Times New Roman" w:cs="Times New Roman"/>
          <w:sz w:val="24"/>
          <w:szCs w:val="24"/>
        </w:rPr>
      </w:pPr>
    </w:p>
    <w:p w:rsidR="00D51592" w:rsidRPr="005E7E72" w:rsidRDefault="00D51592" w:rsidP="00B852D0">
      <w:pPr>
        <w:ind w:firstLine="540"/>
        <w:jc w:val="both"/>
        <w:rPr>
          <w:rFonts w:ascii="Times New Roman" w:hAnsi="Times New Roman" w:cs="Times New Roman"/>
          <w:sz w:val="24"/>
          <w:szCs w:val="24"/>
        </w:rPr>
      </w:pPr>
    </w:p>
    <w:p w:rsidR="0074158A" w:rsidRPr="005E7E72" w:rsidRDefault="0074158A" w:rsidP="00B852D0">
      <w:pPr>
        <w:ind w:firstLine="540"/>
        <w:jc w:val="both"/>
        <w:rPr>
          <w:rFonts w:ascii="Times New Roman" w:hAnsi="Times New Roman" w:cs="Times New Roman"/>
          <w:sz w:val="24"/>
          <w:szCs w:val="24"/>
        </w:rPr>
      </w:pPr>
    </w:p>
    <w:p w:rsidR="00D05164" w:rsidRPr="005E7E72" w:rsidRDefault="00477F82" w:rsidP="00443A93">
      <w:pPr>
        <w:ind w:firstLine="540"/>
        <w:contextualSpacing/>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2. </w:t>
      </w:r>
      <w:r w:rsidR="00D05164" w:rsidRPr="005E7E72">
        <w:rPr>
          <w:rFonts w:ascii="Times New Roman" w:hAnsi="Times New Roman" w:cs="Times New Roman"/>
          <w:b/>
          <w:caps/>
          <w:sz w:val="24"/>
          <w:szCs w:val="24"/>
        </w:rPr>
        <w:t xml:space="preserve">Мета та </w:t>
      </w:r>
      <w:r w:rsidR="00405857" w:rsidRPr="005E7E72">
        <w:rPr>
          <w:rFonts w:ascii="Times New Roman" w:hAnsi="Times New Roman" w:cs="Times New Roman"/>
          <w:b/>
          <w:caps/>
          <w:sz w:val="24"/>
          <w:szCs w:val="24"/>
        </w:rPr>
        <w:t>ЗАВДАННЯ</w:t>
      </w:r>
      <w:r w:rsidR="001750D2" w:rsidRPr="005E7E72">
        <w:rPr>
          <w:rFonts w:ascii="Times New Roman" w:hAnsi="Times New Roman" w:cs="Times New Roman"/>
          <w:b/>
          <w:caps/>
          <w:sz w:val="24"/>
          <w:szCs w:val="24"/>
        </w:rPr>
        <w:t xml:space="preserve"> ОСВІТНЬОГО КОМПОНЕНТА</w:t>
      </w:r>
    </w:p>
    <w:p w:rsidR="00477F82" w:rsidRPr="005E7E72" w:rsidRDefault="00477F82" w:rsidP="00443A93">
      <w:pPr>
        <w:ind w:firstLine="540"/>
        <w:contextualSpacing/>
        <w:jc w:val="center"/>
        <w:rPr>
          <w:rFonts w:ascii="Times New Roman" w:hAnsi="Times New Roman" w:cs="Times New Roman"/>
          <w:caps/>
          <w:sz w:val="24"/>
          <w:szCs w:val="24"/>
        </w:rPr>
      </w:pPr>
    </w:p>
    <w:p w:rsidR="00B852D0" w:rsidRPr="005E7E72" w:rsidRDefault="00B852D0" w:rsidP="00B852D0">
      <w:pPr>
        <w:pStyle w:val="ab"/>
        <w:spacing w:after="0"/>
        <w:ind w:left="0" w:firstLine="540"/>
        <w:jc w:val="both"/>
        <w:rPr>
          <w:sz w:val="24"/>
          <w:lang w:val="uk-UA"/>
        </w:rPr>
      </w:pPr>
      <w:r w:rsidRPr="005E7E72">
        <w:rPr>
          <w:sz w:val="24"/>
          <w:lang w:val="uk-UA"/>
        </w:rPr>
        <w:t>Метою ви</w:t>
      </w:r>
      <w:r w:rsidR="00E925FD" w:rsidRPr="005E7E72">
        <w:rPr>
          <w:sz w:val="24"/>
          <w:lang w:val="uk-UA"/>
        </w:rPr>
        <w:t xml:space="preserve">кладання навчальної дисципліни </w:t>
      </w:r>
      <w:r w:rsidR="00EC2B7D" w:rsidRPr="005E7E72">
        <w:rPr>
          <w:sz w:val="24"/>
          <w:lang w:val="uk-UA"/>
        </w:rPr>
        <w:t>«Історія слов’янських народів» є формування у студентів компетентностей з істор</w:t>
      </w:r>
      <w:r w:rsidR="00264C86" w:rsidRPr="005E7E72">
        <w:rPr>
          <w:sz w:val="24"/>
          <w:lang w:val="uk-UA"/>
        </w:rPr>
        <w:t>ичної антропології у контексті всесвітнього та вітчизняного історіографічного процесу</w:t>
      </w:r>
      <w:r w:rsidR="00E925FD" w:rsidRPr="005E7E72">
        <w:rPr>
          <w:sz w:val="24"/>
          <w:lang w:val="uk-UA"/>
        </w:rPr>
        <w:t>.</w:t>
      </w:r>
    </w:p>
    <w:p w:rsidR="00B852D0" w:rsidRPr="005E7E72" w:rsidRDefault="00B852D0" w:rsidP="00E925FD">
      <w:pPr>
        <w:pStyle w:val="ab"/>
        <w:spacing w:after="0"/>
        <w:ind w:left="0" w:firstLine="540"/>
        <w:jc w:val="both"/>
        <w:rPr>
          <w:sz w:val="24"/>
          <w:lang w:val="uk-UA"/>
        </w:rPr>
      </w:pPr>
      <w:r w:rsidRPr="005E7E72">
        <w:rPr>
          <w:sz w:val="24"/>
          <w:lang w:val="uk-UA"/>
        </w:rPr>
        <w:t xml:space="preserve">Завданнями курсу є </w:t>
      </w:r>
      <w:r w:rsidR="00E925FD" w:rsidRPr="005E7E72">
        <w:rPr>
          <w:sz w:val="24"/>
          <w:lang w:val="uk-UA"/>
        </w:rPr>
        <w:t>засвоєння необхідних для майбутнього спеціаліста обсягу й рівня знань, щодо основних проблем</w:t>
      </w:r>
      <w:r w:rsidR="00264C86" w:rsidRPr="005E7E72">
        <w:rPr>
          <w:sz w:val="24"/>
          <w:lang w:val="uk-UA"/>
        </w:rPr>
        <w:t>, які перебувають в центрі сучасних історико-антропологічних досліджень.</w:t>
      </w:r>
    </w:p>
    <w:p w:rsidR="005538BE" w:rsidRPr="005E7E72" w:rsidRDefault="005538BE" w:rsidP="00443A93">
      <w:pPr>
        <w:shd w:val="clear" w:color="auto" w:fill="FFFFFF"/>
        <w:ind w:left="360"/>
        <w:jc w:val="center"/>
        <w:rPr>
          <w:rFonts w:ascii="Times New Roman" w:hAnsi="Times New Roman" w:cs="Times New Roman"/>
          <w:b/>
          <w:sz w:val="24"/>
          <w:szCs w:val="24"/>
        </w:rPr>
      </w:pPr>
    </w:p>
    <w:p w:rsidR="0074158A" w:rsidRPr="005E7E72" w:rsidRDefault="0074158A" w:rsidP="00443A93">
      <w:pPr>
        <w:shd w:val="clear" w:color="auto" w:fill="FFFFFF"/>
        <w:ind w:left="360"/>
        <w:jc w:val="center"/>
        <w:rPr>
          <w:rFonts w:ascii="Times New Roman" w:hAnsi="Times New Roman" w:cs="Times New Roman"/>
          <w:b/>
          <w:sz w:val="24"/>
          <w:szCs w:val="24"/>
        </w:rPr>
      </w:pPr>
    </w:p>
    <w:p w:rsidR="00477F82" w:rsidRPr="005E7E72" w:rsidRDefault="00405857" w:rsidP="00443A93">
      <w:pPr>
        <w:shd w:val="clear" w:color="auto" w:fill="FFFFFF"/>
        <w:ind w:left="360"/>
        <w:jc w:val="center"/>
        <w:rPr>
          <w:rFonts w:ascii="Times New Roman" w:hAnsi="Times New Roman" w:cs="Times New Roman"/>
          <w:b/>
          <w:caps/>
          <w:sz w:val="24"/>
          <w:szCs w:val="24"/>
        </w:rPr>
      </w:pPr>
      <w:r w:rsidRPr="005E7E72">
        <w:rPr>
          <w:rFonts w:ascii="Times New Roman" w:hAnsi="Times New Roman" w:cs="Times New Roman"/>
          <w:b/>
          <w:caps/>
          <w:sz w:val="24"/>
          <w:szCs w:val="24"/>
        </w:rPr>
        <w:t>3</w:t>
      </w:r>
      <w:r w:rsidR="005538BE" w:rsidRPr="005E7E72">
        <w:rPr>
          <w:rFonts w:ascii="Times New Roman" w:hAnsi="Times New Roman" w:cs="Times New Roman"/>
          <w:b/>
          <w:caps/>
          <w:sz w:val="24"/>
          <w:szCs w:val="24"/>
        </w:rPr>
        <w:t xml:space="preserve">. </w:t>
      </w:r>
      <w:r w:rsidRPr="005E7E72">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5E7E72"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5E7E72">
        <w:rPr>
          <w:rFonts w:ascii="Times New Roman" w:hAnsi="Times New Roman" w:cs="Times New Roman"/>
          <w:sz w:val="24"/>
          <w:szCs w:val="24"/>
        </w:rPr>
        <w:t>Інтегральна компетентність:</w:t>
      </w:r>
    </w:p>
    <w:p w:rsidR="004B67D8" w:rsidRPr="005E7E72" w:rsidRDefault="00E925FD" w:rsidP="00E925FD">
      <w:pPr>
        <w:pStyle w:val="ab"/>
        <w:spacing w:after="0"/>
        <w:ind w:left="0" w:firstLine="540"/>
        <w:jc w:val="both"/>
        <w:rPr>
          <w:sz w:val="24"/>
          <w:lang w:val="uk-UA" w:eastAsia="ru-RU"/>
        </w:rPr>
      </w:pPr>
      <w:r w:rsidRPr="005E7E72">
        <w:rPr>
          <w:sz w:val="24"/>
          <w:lang w:val="uk-UA" w:eastAsia="ru-RU"/>
        </w:rPr>
        <w:t xml:space="preserve">Здатність </w:t>
      </w:r>
      <w:r w:rsidRPr="005E7E72">
        <w:rPr>
          <w:sz w:val="24"/>
          <w:lang w:val="uk-UA"/>
        </w:rPr>
        <w:t>розв’язувати</w:t>
      </w:r>
      <w:r w:rsidRPr="005E7E72">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937B68" w:rsidRPr="005E7E72" w:rsidRDefault="00937B68" w:rsidP="00937B68">
      <w:pPr>
        <w:numPr>
          <w:ilvl w:val="0"/>
          <w:numId w:val="2"/>
        </w:numPr>
        <w:autoSpaceDE w:val="0"/>
        <w:autoSpaceDN w:val="0"/>
        <w:adjustRightInd w:val="0"/>
        <w:jc w:val="both"/>
        <w:rPr>
          <w:rFonts w:ascii="Times New Roman" w:hAnsi="Times New Roman" w:cs="Times New Roman"/>
          <w:sz w:val="24"/>
          <w:szCs w:val="24"/>
          <w:lang w:eastAsia="ru-RU"/>
        </w:rPr>
      </w:pPr>
      <w:r w:rsidRPr="005E7E72">
        <w:rPr>
          <w:rFonts w:ascii="Times New Roman" w:hAnsi="Times New Roman" w:cs="Times New Roman"/>
          <w:sz w:val="24"/>
          <w:szCs w:val="24"/>
          <w:lang w:eastAsia="ru-RU"/>
        </w:rPr>
        <w:t>Загальні компетентності:</w:t>
      </w:r>
    </w:p>
    <w:p w:rsidR="00937B68" w:rsidRPr="005E7E72" w:rsidRDefault="00937B68" w:rsidP="00937B68">
      <w:pPr>
        <w:pStyle w:val="Default"/>
        <w:ind w:left="720"/>
        <w:rPr>
          <w:color w:val="auto"/>
        </w:rPr>
      </w:pPr>
      <w:r w:rsidRPr="005E7E72">
        <w:rPr>
          <w:color w:val="auto"/>
        </w:rPr>
        <w:t>ЗК1. Критичність та самокритичність. Здатністьформулювати мету, для досягненняобґрунтованого результату та використатидостовірнуінформацію та оптимальнуметодологію.</w:t>
      </w:r>
    </w:p>
    <w:p w:rsidR="00937B68" w:rsidRPr="005E7E72" w:rsidRDefault="00937B68" w:rsidP="00937B68">
      <w:pPr>
        <w:pStyle w:val="Default"/>
        <w:ind w:left="720"/>
        <w:rPr>
          <w:color w:val="auto"/>
        </w:rPr>
      </w:pPr>
      <w:r w:rsidRPr="005E7E72">
        <w:rPr>
          <w:color w:val="auto"/>
        </w:rPr>
        <w:t>ЗК3. Міжособистіснінавики та командна робота. Здатністьпрацювати в команді, виконуючипровідну роль, у міжнародній і мультикультурнійгрупі.</w:t>
      </w:r>
    </w:p>
    <w:p w:rsidR="00937B68" w:rsidRPr="005E7E72" w:rsidRDefault="00937B68" w:rsidP="00937B68">
      <w:pPr>
        <w:pStyle w:val="Default"/>
        <w:ind w:left="720"/>
        <w:rPr>
          <w:color w:val="auto"/>
        </w:rPr>
      </w:pPr>
      <w:r w:rsidRPr="005E7E72">
        <w:rPr>
          <w:color w:val="auto"/>
        </w:rPr>
        <w:t>ЗК5. Працюватисамостійно, розроблятистратегії та керувати часом. Здатністьскеровуватизусилля, поєднуючирезультатирізнихдосліджень та аналізу, вчасноподавати результат.</w:t>
      </w:r>
    </w:p>
    <w:p w:rsidR="00937B68" w:rsidRPr="005E7E72" w:rsidRDefault="00937B68" w:rsidP="00937B68">
      <w:pPr>
        <w:pStyle w:val="Default"/>
        <w:ind w:left="720"/>
        <w:rPr>
          <w:color w:val="auto"/>
        </w:rPr>
      </w:pPr>
    </w:p>
    <w:p w:rsidR="00937B68" w:rsidRPr="005E7E72" w:rsidRDefault="00937B68" w:rsidP="00937B68">
      <w:pPr>
        <w:numPr>
          <w:ilvl w:val="0"/>
          <w:numId w:val="2"/>
        </w:numPr>
        <w:autoSpaceDE w:val="0"/>
        <w:autoSpaceDN w:val="0"/>
        <w:adjustRightInd w:val="0"/>
        <w:jc w:val="both"/>
        <w:rPr>
          <w:rFonts w:ascii="Times New Roman" w:hAnsi="Times New Roman" w:cs="Times New Roman"/>
          <w:sz w:val="24"/>
          <w:szCs w:val="24"/>
          <w:lang w:eastAsia="ru-RU"/>
        </w:rPr>
      </w:pPr>
      <w:r w:rsidRPr="005E7E72">
        <w:rPr>
          <w:rFonts w:ascii="Times New Roman" w:hAnsi="Times New Roman" w:cs="Times New Roman"/>
          <w:sz w:val="24"/>
          <w:szCs w:val="24"/>
          <w:lang w:eastAsia="ru-RU"/>
        </w:rPr>
        <w:t>Фахові компетентності:</w:t>
      </w:r>
    </w:p>
    <w:p w:rsidR="00937B68" w:rsidRPr="005E7E72" w:rsidRDefault="00937B68" w:rsidP="00937B68">
      <w:pPr>
        <w:pStyle w:val="Default"/>
        <w:ind w:left="720"/>
        <w:rPr>
          <w:color w:val="auto"/>
        </w:rPr>
      </w:pPr>
      <w:r w:rsidRPr="005E7E72">
        <w:rPr>
          <w:color w:val="auto"/>
        </w:rPr>
        <w:t>ФК1. Здатністьпроектувати і здійснюватиосвітнійпроцес з урахуваннямсучасноїсоціокультурноїситуації і рівнярозвиткуособистості</w:t>
      </w:r>
    </w:p>
    <w:p w:rsidR="00937B68" w:rsidRPr="005E7E72" w:rsidRDefault="00937B68" w:rsidP="00937B68">
      <w:pPr>
        <w:pStyle w:val="Default"/>
        <w:ind w:left="720"/>
        <w:rPr>
          <w:color w:val="auto"/>
        </w:rPr>
      </w:pPr>
      <w:r w:rsidRPr="005E7E72">
        <w:rPr>
          <w:color w:val="auto"/>
        </w:rPr>
        <w:t>ФК2. Здатністьвикористовуватиосновитеорії і методологіїосвіти у професійнійдіяльності</w:t>
      </w:r>
    </w:p>
    <w:p w:rsidR="00937B68" w:rsidRPr="005E7E72" w:rsidRDefault="00937B68" w:rsidP="00937B68">
      <w:pPr>
        <w:pStyle w:val="Default"/>
        <w:ind w:left="720"/>
        <w:rPr>
          <w:color w:val="auto"/>
        </w:rPr>
      </w:pPr>
      <w:r w:rsidRPr="005E7E72">
        <w:rPr>
          <w:color w:val="auto"/>
        </w:rPr>
        <w:t>ФК3. Спроможністьдіагностувати й оцінюватирівеньрозвитку, досягнення та освітні потреби особистості з напрямупідготовки «Історія»</w:t>
      </w:r>
    </w:p>
    <w:p w:rsidR="00937B68" w:rsidRPr="005E7E72" w:rsidRDefault="00937B68" w:rsidP="00937B68">
      <w:pPr>
        <w:pStyle w:val="Default"/>
        <w:ind w:left="720"/>
        <w:rPr>
          <w:color w:val="auto"/>
        </w:rPr>
      </w:pPr>
      <w:r w:rsidRPr="005E7E72">
        <w:rPr>
          <w:color w:val="auto"/>
        </w:rPr>
        <w:lastRenderedPageBreak/>
        <w:t>ФК4. Світоваісторія: знання та розуміння. Знанняосновнихісторичнихпроцесів та подійусіхконтинентіввідісторіїдавньогосвіту та їхвзаємозв’язок, сучаснідискусії на цю тему і напрямидосліджень.</w:t>
      </w:r>
    </w:p>
    <w:p w:rsidR="00937B68" w:rsidRPr="005E7E72" w:rsidRDefault="00937B68" w:rsidP="00937B68">
      <w:pPr>
        <w:pStyle w:val="Default"/>
        <w:ind w:left="720"/>
        <w:rPr>
          <w:color w:val="auto"/>
        </w:rPr>
      </w:pPr>
      <w:r w:rsidRPr="005E7E72">
        <w:rPr>
          <w:color w:val="auto"/>
        </w:rPr>
        <w:t>ФК6. Історичнийперіод/тема. Детальнізнання та розумінняпевногоперіоду/тематичноїгалузі, методологій та історіографічнихдискусій на цю тему чи про цейперіод.</w:t>
      </w:r>
    </w:p>
    <w:p w:rsidR="00937B68" w:rsidRPr="005E7E72" w:rsidRDefault="00937B68" w:rsidP="00937B68">
      <w:pPr>
        <w:pStyle w:val="Default"/>
        <w:ind w:left="720"/>
        <w:rPr>
          <w:color w:val="auto"/>
        </w:rPr>
      </w:pPr>
      <w:r w:rsidRPr="005E7E72">
        <w:rPr>
          <w:color w:val="auto"/>
        </w:rPr>
        <w:t>ФК8. Використаннявідповідноїтермінології та форм вираженнядисципліни в усній та письмовій формах рідноюмовоючиіноземною.</w:t>
      </w:r>
    </w:p>
    <w:p w:rsidR="008D2D64" w:rsidRPr="005E7E72" w:rsidRDefault="00937B68" w:rsidP="00937B68">
      <w:pPr>
        <w:pStyle w:val="Default"/>
        <w:ind w:left="720"/>
        <w:rPr>
          <w:color w:val="auto"/>
        </w:rPr>
      </w:pPr>
      <w:r w:rsidRPr="005E7E72">
        <w:rPr>
          <w:color w:val="auto"/>
        </w:rPr>
        <w:t>ФК9. Здатністьвикористовуватиінструментиіншихгуманітарних наук відповідно до наукового проекту.</w:t>
      </w:r>
    </w:p>
    <w:p w:rsidR="00F66BB8" w:rsidRPr="005E7E72" w:rsidRDefault="00F66BB8" w:rsidP="00443A93">
      <w:pPr>
        <w:shd w:val="clear" w:color="auto" w:fill="FFFFFF"/>
        <w:ind w:left="360"/>
        <w:jc w:val="center"/>
        <w:rPr>
          <w:rFonts w:ascii="Times New Roman" w:hAnsi="Times New Roman" w:cs="Times New Roman"/>
          <w:b/>
          <w:sz w:val="24"/>
          <w:szCs w:val="24"/>
        </w:rPr>
      </w:pPr>
    </w:p>
    <w:p w:rsidR="00D05164" w:rsidRPr="005E7E72" w:rsidRDefault="00405857" w:rsidP="00443A93">
      <w:pPr>
        <w:shd w:val="clear" w:color="auto" w:fill="FFFFFF"/>
        <w:ind w:left="360"/>
        <w:jc w:val="center"/>
        <w:rPr>
          <w:rFonts w:ascii="Times New Roman" w:hAnsi="Times New Roman" w:cs="Times New Roman"/>
          <w:b/>
          <w:caps/>
          <w:sz w:val="24"/>
          <w:szCs w:val="24"/>
        </w:rPr>
      </w:pPr>
      <w:r w:rsidRPr="005E7E72">
        <w:rPr>
          <w:rFonts w:ascii="Times New Roman" w:hAnsi="Times New Roman" w:cs="Times New Roman"/>
          <w:b/>
          <w:caps/>
          <w:sz w:val="24"/>
          <w:szCs w:val="24"/>
        </w:rPr>
        <w:t>4</w:t>
      </w:r>
      <w:r w:rsidR="00D05164" w:rsidRPr="005E7E72">
        <w:rPr>
          <w:rFonts w:ascii="Times New Roman" w:hAnsi="Times New Roman" w:cs="Times New Roman"/>
          <w:b/>
          <w:caps/>
          <w:sz w:val="24"/>
          <w:szCs w:val="24"/>
        </w:rPr>
        <w:t>. Результати навчання</w:t>
      </w:r>
    </w:p>
    <w:p w:rsidR="007A3655" w:rsidRPr="005E7E72" w:rsidRDefault="007A3655" w:rsidP="00443A93">
      <w:pPr>
        <w:shd w:val="clear" w:color="auto" w:fill="FFFFFF"/>
        <w:ind w:left="360"/>
        <w:jc w:val="center"/>
        <w:rPr>
          <w:rFonts w:ascii="Times New Roman" w:hAnsi="Times New Roman" w:cs="Times New Roman"/>
          <w:b/>
          <w:caps/>
          <w:sz w:val="24"/>
          <w:szCs w:val="24"/>
        </w:rPr>
      </w:pPr>
    </w:p>
    <w:p w:rsidR="00477F82" w:rsidRPr="005E7E72" w:rsidRDefault="00F71416" w:rsidP="00A55D6A">
      <w:pPr>
        <w:shd w:val="clear" w:color="auto" w:fill="FFFFFF"/>
        <w:ind w:left="360"/>
        <w:jc w:val="both"/>
        <w:rPr>
          <w:rFonts w:ascii="Times New Roman" w:hAnsi="Times New Roman" w:cs="Times New Roman"/>
          <w:b/>
          <w:sz w:val="24"/>
          <w:szCs w:val="24"/>
        </w:rPr>
      </w:pPr>
      <w:r w:rsidRPr="005E7E72">
        <w:rPr>
          <w:rFonts w:ascii="Times New Roman" w:hAnsi="Times New Roman" w:cs="Times New Roman"/>
          <w:b/>
          <w:sz w:val="24"/>
          <w:szCs w:val="24"/>
        </w:rPr>
        <w:t>Програмні результати навчання (ПРН)</w:t>
      </w:r>
    </w:p>
    <w:p w:rsidR="00937B68" w:rsidRPr="005E7E72" w:rsidRDefault="00937B68" w:rsidP="00937B68">
      <w:pPr>
        <w:pStyle w:val="Default"/>
        <w:ind w:left="720"/>
        <w:rPr>
          <w:color w:val="auto"/>
        </w:rPr>
      </w:pPr>
      <w:r w:rsidRPr="005E7E72">
        <w:rPr>
          <w:color w:val="auto"/>
        </w:rPr>
        <w:t>РН1. Здатністьвикористовуватиосновитеорії і методологіїосвіти у професійнійдіяльності.</w:t>
      </w:r>
    </w:p>
    <w:p w:rsidR="00937B68" w:rsidRPr="005E7E72" w:rsidRDefault="00937B68" w:rsidP="00937B68">
      <w:pPr>
        <w:pStyle w:val="Default"/>
        <w:ind w:left="720"/>
        <w:rPr>
          <w:color w:val="auto"/>
        </w:rPr>
      </w:pPr>
      <w:r w:rsidRPr="005E7E72">
        <w:rPr>
          <w:color w:val="auto"/>
        </w:rPr>
        <w:t>РН7. Здатністьстворюватиумови для позитивного ставленнясуб'єктівосвітньогопроцесу до соціальногооточення і самих себе.</w:t>
      </w:r>
    </w:p>
    <w:p w:rsidR="00937B68" w:rsidRPr="005E7E72" w:rsidRDefault="00937B68" w:rsidP="00937B68">
      <w:pPr>
        <w:pStyle w:val="Default"/>
        <w:ind w:left="720"/>
        <w:rPr>
          <w:color w:val="auto"/>
        </w:rPr>
      </w:pPr>
      <w:r w:rsidRPr="005E7E72">
        <w:rPr>
          <w:color w:val="auto"/>
        </w:rPr>
        <w:t>РН8. Здатністьформулювати та вдосконалювативажливудослідницьку задачу, для їївирішеннязбиратинеобхіднуінформацію та формулювативисновки, якіможназахищати в науковомуконтексті.</w:t>
      </w:r>
    </w:p>
    <w:p w:rsidR="00937B68" w:rsidRPr="005E7E72" w:rsidRDefault="00937B68" w:rsidP="00937B68">
      <w:pPr>
        <w:pStyle w:val="Default"/>
        <w:ind w:left="720"/>
        <w:rPr>
          <w:color w:val="auto"/>
        </w:rPr>
      </w:pPr>
      <w:r w:rsidRPr="005E7E72">
        <w:rPr>
          <w:color w:val="auto"/>
        </w:rPr>
        <w:t>РН9. Обізнаність та відповідністьнауковим стандартам щодоточності та об’ємулокалізованоїдокументації, використаної та процитованої в завданнях і в завершальніймагістерськійроботі.</w:t>
      </w:r>
    </w:p>
    <w:p w:rsidR="00937B68" w:rsidRPr="005E7E72" w:rsidRDefault="00937B68" w:rsidP="00937B68">
      <w:pPr>
        <w:pStyle w:val="Default"/>
        <w:ind w:left="720"/>
        <w:rPr>
          <w:color w:val="auto"/>
        </w:rPr>
      </w:pPr>
      <w:r w:rsidRPr="005E7E72">
        <w:rPr>
          <w:color w:val="auto"/>
        </w:rPr>
        <w:t>РН10. Здатністьпрацювати в групі продуктивно, відіграючипровідну роль в окремихвипадках, головуючипід час дебатів та дискусій у національно-патріотичній, міжнародній та мультикультурнійгрупі.</w:t>
      </w:r>
    </w:p>
    <w:p w:rsidR="00937B68" w:rsidRPr="005E7E72" w:rsidRDefault="00937B68" w:rsidP="00937B68">
      <w:pPr>
        <w:pStyle w:val="Default"/>
        <w:ind w:left="720"/>
        <w:rPr>
          <w:color w:val="auto"/>
        </w:rPr>
      </w:pPr>
      <w:r w:rsidRPr="005E7E72">
        <w:rPr>
          <w:color w:val="auto"/>
        </w:rPr>
        <w:t>РН15. Детальні та критично-знайденізнаннявибраногоперіодучитематичноїобластіспеціалізації як в написаних текстах, як і в результуючійдисертації.</w:t>
      </w:r>
    </w:p>
    <w:p w:rsidR="00937B68" w:rsidRPr="005E7E72" w:rsidRDefault="00937B68" w:rsidP="00937B68">
      <w:pPr>
        <w:pStyle w:val="Default"/>
        <w:ind w:left="720"/>
        <w:rPr>
          <w:color w:val="auto"/>
        </w:rPr>
      </w:pPr>
      <w:r w:rsidRPr="005E7E72">
        <w:rPr>
          <w:color w:val="auto"/>
        </w:rPr>
        <w:t>РН16. Здатністьвикористовувати ІКТ-ресурсинауковим чином, з використаннямвисокихстандартів текстового аналізу до електронних як і до традиційнихархівних, розповідних та уснихджерел.</w:t>
      </w:r>
    </w:p>
    <w:p w:rsidR="00937B68" w:rsidRPr="005E7E72" w:rsidRDefault="00937B68" w:rsidP="00937B68">
      <w:pPr>
        <w:pStyle w:val="Default"/>
        <w:ind w:left="720"/>
        <w:rPr>
          <w:color w:val="auto"/>
        </w:rPr>
      </w:pPr>
      <w:r w:rsidRPr="005E7E72">
        <w:rPr>
          <w:color w:val="auto"/>
        </w:rPr>
        <w:t>РН17. Здатністьрозрізнитирізнірегістринауковоговикладу та застосовуватиїхвідповідно в коротких викладах, оглядах, та в письмових і уснихзавданнях, як і в своїймагістерськійроботі.</w:t>
      </w:r>
    </w:p>
    <w:p w:rsidR="008D2D64" w:rsidRPr="005E7E72" w:rsidRDefault="008D2D64" w:rsidP="00937B68">
      <w:pPr>
        <w:pStyle w:val="Default"/>
        <w:ind w:left="720"/>
        <w:rPr>
          <w:color w:val="auto"/>
        </w:rPr>
      </w:pPr>
    </w:p>
    <w:p w:rsidR="00212AFA" w:rsidRPr="005E7E72" w:rsidRDefault="00E925FD" w:rsidP="0074158A">
      <w:pPr>
        <w:autoSpaceDE w:val="0"/>
        <w:autoSpaceDN w:val="0"/>
        <w:adjustRightInd w:val="0"/>
        <w:jc w:val="center"/>
        <w:rPr>
          <w:rFonts w:ascii="Times New Roman" w:hAnsi="Times New Roman" w:cs="Times New Roman"/>
          <w:sz w:val="24"/>
          <w:szCs w:val="24"/>
          <w:lang w:eastAsia="ru-RU"/>
        </w:rPr>
      </w:pPr>
      <w:r w:rsidRPr="005E7E72">
        <w:rPr>
          <w:rFonts w:ascii="Times New Roman" w:hAnsi="Times New Roman" w:cs="Times New Roman"/>
          <w:sz w:val="24"/>
          <w:szCs w:val="24"/>
          <w:lang w:eastAsia="ru-RU"/>
        </w:rPr>
        <w:cr/>
      </w:r>
    </w:p>
    <w:p w:rsidR="00D05164" w:rsidRPr="005E7E72" w:rsidRDefault="00405857" w:rsidP="0074158A">
      <w:pPr>
        <w:autoSpaceDE w:val="0"/>
        <w:autoSpaceDN w:val="0"/>
        <w:adjustRightInd w:val="0"/>
        <w:jc w:val="center"/>
        <w:rPr>
          <w:rFonts w:ascii="Times New Roman" w:hAnsi="Times New Roman" w:cs="Times New Roman"/>
          <w:b/>
          <w:caps/>
          <w:sz w:val="24"/>
          <w:szCs w:val="24"/>
        </w:rPr>
      </w:pPr>
      <w:r w:rsidRPr="005E7E72">
        <w:rPr>
          <w:rFonts w:ascii="Times New Roman" w:hAnsi="Times New Roman" w:cs="Times New Roman"/>
          <w:b/>
          <w:caps/>
          <w:sz w:val="24"/>
          <w:szCs w:val="24"/>
        </w:rPr>
        <w:t>5</w:t>
      </w:r>
      <w:r w:rsidR="00D05164" w:rsidRPr="005E7E72">
        <w:rPr>
          <w:rFonts w:ascii="Times New Roman" w:hAnsi="Times New Roman" w:cs="Times New Roman"/>
          <w:b/>
          <w:caps/>
          <w:sz w:val="24"/>
          <w:szCs w:val="24"/>
        </w:rPr>
        <w:t>. Обсяг курсу</w:t>
      </w:r>
    </w:p>
    <w:p w:rsidR="00477F82" w:rsidRPr="005E7E72" w:rsidRDefault="00477F82" w:rsidP="00443A93">
      <w:pPr>
        <w:ind w:left="360" w:hanging="360"/>
        <w:jc w:val="center"/>
        <w:rPr>
          <w:rFonts w:ascii="Times New Roman" w:hAnsi="Times New Roman" w:cs="Times New Roman"/>
          <w:caps/>
          <w:sz w:val="24"/>
          <w:szCs w:val="24"/>
          <w:highlight w:val="magenta"/>
        </w:rPr>
      </w:pPr>
    </w:p>
    <w:tbl>
      <w:tblPr>
        <w:tblW w:w="13466" w:type="dxa"/>
        <w:tblInd w:w="809" w:type="dxa"/>
        <w:tblLayout w:type="fixed"/>
        <w:tblCellMar>
          <w:top w:w="15" w:type="dxa"/>
          <w:left w:w="15" w:type="dxa"/>
          <w:bottom w:w="15" w:type="dxa"/>
          <w:right w:w="15" w:type="dxa"/>
        </w:tblCellMar>
        <w:tblLook w:val="0000"/>
      </w:tblPr>
      <w:tblGrid>
        <w:gridCol w:w="3161"/>
        <w:gridCol w:w="3510"/>
        <w:gridCol w:w="3510"/>
        <w:gridCol w:w="3285"/>
      </w:tblGrid>
      <w:tr w:rsidR="00D05164" w:rsidRPr="005E7E72"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5E7E72" w:rsidRDefault="00D05164" w:rsidP="00443A93">
            <w:pPr>
              <w:rPr>
                <w:rFonts w:ascii="Times New Roman" w:hAnsi="Times New Roman" w:cs="Times New Roman"/>
                <w:sz w:val="24"/>
                <w:szCs w:val="24"/>
              </w:rPr>
            </w:pPr>
            <w:r w:rsidRPr="005E7E72">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5E7E72" w:rsidRDefault="00D05164" w:rsidP="00443A93">
            <w:pPr>
              <w:jc w:val="center"/>
              <w:rPr>
                <w:rFonts w:ascii="Times New Roman" w:hAnsi="Times New Roman" w:cs="Times New Roman"/>
                <w:b/>
                <w:sz w:val="24"/>
                <w:szCs w:val="24"/>
              </w:rPr>
            </w:pPr>
            <w:r w:rsidRPr="005E7E72">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5E7E72" w:rsidRDefault="00607626" w:rsidP="00443A93">
            <w:pPr>
              <w:jc w:val="center"/>
              <w:rPr>
                <w:rFonts w:ascii="Times New Roman" w:hAnsi="Times New Roman" w:cs="Times New Roman"/>
                <w:b/>
                <w:sz w:val="24"/>
                <w:szCs w:val="24"/>
              </w:rPr>
            </w:pPr>
            <w:r w:rsidRPr="005E7E72">
              <w:rPr>
                <w:rFonts w:ascii="Times New Roman" w:hAnsi="Times New Roman" w:cs="Times New Roman"/>
                <w:b/>
                <w:sz w:val="24"/>
                <w:szCs w:val="24"/>
              </w:rPr>
              <w:t>практичні</w:t>
            </w:r>
            <w:r w:rsidR="00D05164" w:rsidRPr="005E7E72">
              <w:rPr>
                <w:rFonts w:ascii="Times New Roman" w:hAnsi="Times New Roman" w:cs="Times New Roman"/>
                <w:b/>
                <w:sz w:val="24"/>
                <w:szCs w:val="24"/>
              </w:rPr>
              <w:t>заняття</w:t>
            </w:r>
          </w:p>
        </w:tc>
        <w:tc>
          <w:tcPr>
            <w:tcW w:w="3285" w:type="dxa"/>
            <w:tcBorders>
              <w:top w:val="single" w:sz="8" w:space="0" w:color="000000"/>
              <w:left w:val="single" w:sz="4" w:space="0" w:color="000000"/>
              <w:bottom w:val="single" w:sz="8" w:space="0" w:color="000000"/>
              <w:right w:val="single" w:sz="8" w:space="0" w:color="000000"/>
            </w:tcBorders>
          </w:tcPr>
          <w:p w:rsidR="00D05164" w:rsidRPr="005E7E72" w:rsidRDefault="00D05164" w:rsidP="00443A93">
            <w:pPr>
              <w:jc w:val="center"/>
              <w:rPr>
                <w:rFonts w:ascii="Times New Roman" w:hAnsi="Times New Roman" w:cs="Times New Roman"/>
                <w:b/>
                <w:sz w:val="24"/>
                <w:szCs w:val="24"/>
              </w:rPr>
            </w:pPr>
            <w:r w:rsidRPr="005E7E72">
              <w:rPr>
                <w:rFonts w:ascii="Times New Roman" w:hAnsi="Times New Roman" w:cs="Times New Roman"/>
                <w:b/>
                <w:sz w:val="24"/>
                <w:szCs w:val="24"/>
              </w:rPr>
              <w:t>самостійна робота</w:t>
            </w:r>
          </w:p>
        </w:tc>
      </w:tr>
      <w:tr w:rsidR="00D05164" w:rsidRPr="005E7E72" w:rsidTr="00CB295E">
        <w:trPr>
          <w:trHeight w:val="270"/>
        </w:trPr>
        <w:tc>
          <w:tcPr>
            <w:tcW w:w="3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5E7E72" w:rsidRDefault="00D05164" w:rsidP="00443A93">
            <w:pPr>
              <w:rPr>
                <w:rFonts w:ascii="Times New Roman" w:hAnsi="Times New Roman" w:cs="Times New Roman"/>
                <w:b/>
                <w:sz w:val="24"/>
                <w:szCs w:val="24"/>
              </w:rPr>
            </w:pPr>
            <w:r w:rsidRPr="005E7E72">
              <w:rPr>
                <w:rFonts w:ascii="Times New Roman" w:hAnsi="Times New Roman" w:cs="Times New Roman"/>
                <w:b/>
                <w:sz w:val="24"/>
                <w:szCs w:val="24"/>
              </w:rPr>
              <w:t>К</w:t>
            </w:r>
            <w:r w:rsidR="00477F82" w:rsidRPr="005E7E72">
              <w:rPr>
                <w:rFonts w:ascii="Times New Roman" w:hAnsi="Times New Roman" w:cs="Times New Roman"/>
                <w:b/>
                <w:sz w:val="24"/>
                <w:szCs w:val="24"/>
              </w:rPr>
              <w:t xml:space="preserve">ількість </w:t>
            </w:r>
            <w:r w:rsidRPr="005E7E72">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5E7E72" w:rsidRDefault="00212AFA" w:rsidP="009F7E07">
            <w:pPr>
              <w:jc w:val="center"/>
              <w:rPr>
                <w:rFonts w:ascii="Times New Roman" w:hAnsi="Times New Roman" w:cs="Times New Roman"/>
                <w:sz w:val="24"/>
                <w:szCs w:val="24"/>
              </w:rPr>
            </w:pPr>
            <w:r w:rsidRPr="005E7E72">
              <w:rPr>
                <w:rFonts w:ascii="Times New Roman" w:hAnsi="Times New Roman" w:cs="Times New Roman"/>
                <w:sz w:val="24"/>
                <w:szCs w:val="24"/>
              </w:rPr>
              <w:t>24</w:t>
            </w:r>
          </w:p>
        </w:tc>
        <w:tc>
          <w:tcPr>
            <w:tcW w:w="3510" w:type="dxa"/>
            <w:tcBorders>
              <w:top w:val="single" w:sz="8" w:space="0" w:color="000000"/>
              <w:left w:val="single" w:sz="4" w:space="0" w:color="000000"/>
              <w:bottom w:val="single" w:sz="8" w:space="0" w:color="000000"/>
              <w:right w:val="single" w:sz="4" w:space="0" w:color="000000"/>
            </w:tcBorders>
          </w:tcPr>
          <w:p w:rsidR="00D05164" w:rsidRPr="005E7E72" w:rsidRDefault="00937B68" w:rsidP="00443A93">
            <w:pPr>
              <w:jc w:val="center"/>
              <w:rPr>
                <w:rFonts w:ascii="Times New Roman" w:hAnsi="Times New Roman" w:cs="Times New Roman"/>
                <w:sz w:val="24"/>
                <w:szCs w:val="24"/>
              </w:rPr>
            </w:pPr>
            <w:r w:rsidRPr="005E7E72">
              <w:rPr>
                <w:rFonts w:ascii="Times New Roman" w:hAnsi="Times New Roman" w:cs="Times New Roman"/>
                <w:sz w:val="24"/>
                <w:szCs w:val="24"/>
              </w:rPr>
              <w:t>1</w:t>
            </w:r>
            <w:r w:rsidR="00212AFA" w:rsidRPr="005E7E72">
              <w:rPr>
                <w:rFonts w:ascii="Times New Roman" w:hAnsi="Times New Roman" w:cs="Times New Roman"/>
                <w:sz w:val="24"/>
                <w:szCs w:val="24"/>
              </w:rPr>
              <w:t>0</w:t>
            </w:r>
          </w:p>
        </w:tc>
        <w:tc>
          <w:tcPr>
            <w:tcW w:w="3285" w:type="dxa"/>
            <w:tcBorders>
              <w:top w:val="single" w:sz="8" w:space="0" w:color="000000"/>
              <w:left w:val="single" w:sz="4" w:space="0" w:color="000000"/>
              <w:bottom w:val="single" w:sz="8" w:space="0" w:color="000000"/>
              <w:right w:val="single" w:sz="8" w:space="0" w:color="000000"/>
            </w:tcBorders>
          </w:tcPr>
          <w:p w:rsidR="00D05164" w:rsidRPr="005E7E72" w:rsidRDefault="00937B68" w:rsidP="0074158A">
            <w:pPr>
              <w:jc w:val="center"/>
              <w:rPr>
                <w:rFonts w:ascii="Times New Roman" w:hAnsi="Times New Roman" w:cs="Times New Roman"/>
                <w:sz w:val="24"/>
                <w:szCs w:val="24"/>
              </w:rPr>
            </w:pPr>
            <w:r w:rsidRPr="005E7E72">
              <w:rPr>
                <w:rFonts w:ascii="Times New Roman" w:hAnsi="Times New Roman" w:cs="Times New Roman"/>
                <w:sz w:val="24"/>
                <w:szCs w:val="24"/>
              </w:rPr>
              <w:t>5</w:t>
            </w:r>
            <w:r w:rsidR="00212AFA" w:rsidRPr="005E7E72">
              <w:rPr>
                <w:rFonts w:ascii="Times New Roman" w:hAnsi="Times New Roman" w:cs="Times New Roman"/>
                <w:sz w:val="24"/>
                <w:szCs w:val="24"/>
              </w:rPr>
              <w:t>6</w:t>
            </w:r>
          </w:p>
        </w:tc>
      </w:tr>
    </w:tbl>
    <w:p w:rsidR="00D05164" w:rsidRPr="005E7E72" w:rsidRDefault="00D05164" w:rsidP="00443A93">
      <w:pPr>
        <w:ind w:left="360" w:hanging="360"/>
        <w:rPr>
          <w:rFonts w:ascii="Times New Roman" w:hAnsi="Times New Roman" w:cs="Times New Roman"/>
          <w:sz w:val="24"/>
          <w:szCs w:val="24"/>
        </w:rPr>
      </w:pPr>
    </w:p>
    <w:p w:rsidR="00212AFA" w:rsidRPr="005E7E72" w:rsidRDefault="00212AFA" w:rsidP="00443A93">
      <w:pPr>
        <w:ind w:left="360" w:hanging="360"/>
        <w:rPr>
          <w:rFonts w:ascii="Times New Roman" w:hAnsi="Times New Roman" w:cs="Times New Roman"/>
          <w:sz w:val="24"/>
          <w:szCs w:val="24"/>
        </w:rPr>
      </w:pPr>
    </w:p>
    <w:p w:rsidR="00D05164" w:rsidRPr="005E7E72" w:rsidRDefault="00F05837" w:rsidP="00443A93">
      <w:pPr>
        <w:ind w:left="360"/>
        <w:jc w:val="center"/>
        <w:rPr>
          <w:rFonts w:ascii="Times New Roman" w:hAnsi="Times New Roman" w:cs="Times New Roman"/>
          <w:caps/>
          <w:sz w:val="24"/>
          <w:szCs w:val="24"/>
        </w:rPr>
      </w:pPr>
      <w:r w:rsidRPr="005E7E72">
        <w:rPr>
          <w:rFonts w:ascii="Times New Roman" w:hAnsi="Times New Roman" w:cs="Times New Roman"/>
          <w:b/>
          <w:caps/>
          <w:sz w:val="24"/>
          <w:szCs w:val="24"/>
        </w:rPr>
        <w:t>6</w:t>
      </w:r>
      <w:r w:rsidR="00715FA2" w:rsidRPr="005E7E72">
        <w:rPr>
          <w:rFonts w:ascii="Times New Roman" w:hAnsi="Times New Roman" w:cs="Times New Roman"/>
          <w:b/>
          <w:caps/>
          <w:sz w:val="24"/>
          <w:szCs w:val="24"/>
        </w:rPr>
        <w:t xml:space="preserve">. </w:t>
      </w:r>
      <w:r w:rsidR="00D05164" w:rsidRPr="005E7E72">
        <w:rPr>
          <w:rFonts w:ascii="Times New Roman" w:hAnsi="Times New Roman" w:cs="Times New Roman"/>
          <w:b/>
          <w:caps/>
          <w:sz w:val="24"/>
          <w:szCs w:val="24"/>
        </w:rPr>
        <w:t>Політики курсу</w:t>
      </w:r>
    </w:p>
    <w:p w:rsidR="00715FA2" w:rsidRPr="005E7E72" w:rsidRDefault="005776B8" w:rsidP="009A196F">
      <w:pPr>
        <w:ind w:left="993" w:hanging="284"/>
        <w:jc w:val="both"/>
        <w:rPr>
          <w:rFonts w:ascii="Times New Roman" w:hAnsi="Times New Roman" w:cs="Times New Roman"/>
          <w:sz w:val="24"/>
          <w:szCs w:val="24"/>
        </w:rPr>
      </w:pPr>
      <w:r w:rsidRPr="005E7E72">
        <w:rPr>
          <w:rFonts w:ascii="Times New Roman" w:hAnsi="Times New Roman" w:cs="Times New Roman"/>
          <w:sz w:val="24"/>
          <w:szCs w:val="24"/>
        </w:rPr>
        <w:t>Політика академічної поведінки та етики:</w:t>
      </w:r>
    </w:p>
    <w:p w:rsidR="005776B8" w:rsidRPr="005E7E72" w:rsidRDefault="005776B8" w:rsidP="00D47270">
      <w:pPr>
        <w:numPr>
          <w:ilvl w:val="0"/>
          <w:numId w:val="1"/>
        </w:numPr>
        <w:ind w:left="993" w:hanging="284"/>
        <w:jc w:val="both"/>
        <w:rPr>
          <w:rFonts w:ascii="Times New Roman" w:hAnsi="Times New Roman" w:cs="Times New Roman"/>
          <w:sz w:val="24"/>
          <w:szCs w:val="24"/>
        </w:rPr>
      </w:pPr>
      <w:r w:rsidRPr="005E7E72">
        <w:rPr>
          <w:rFonts w:ascii="Times New Roman" w:hAnsi="Times New Roman" w:cs="Times New Roman"/>
          <w:sz w:val="24"/>
          <w:szCs w:val="24"/>
        </w:rPr>
        <w:lastRenderedPageBreak/>
        <w:t>Не пропускати та не запізнюватися на заняття за розкладом;</w:t>
      </w:r>
    </w:p>
    <w:p w:rsidR="005776B8" w:rsidRPr="005E7E72" w:rsidRDefault="005776B8" w:rsidP="00D47270">
      <w:pPr>
        <w:numPr>
          <w:ilvl w:val="0"/>
          <w:numId w:val="1"/>
        </w:numPr>
        <w:ind w:left="993" w:hanging="284"/>
        <w:jc w:val="both"/>
        <w:rPr>
          <w:rFonts w:ascii="Times New Roman" w:hAnsi="Times New Roman" w:cs="Times New Roman"/>
          <w:sz w:val="24"/>
          <w:szCs w:val="24"/>
        </w:rPr>
      </w:pPr>
      <w:r w:rsidRPr="005E7E72">
        <w:rPr>
          <w:rFonts w:ascii="Times New Roman" w:hAnsi="Times New Roman" w:cs="Times New Roman"/>
          <w:sz w:val="24"/>
          <w:szCs w:val="24"/>
        </w:rPr>
        <w:t>Вчасно виконувати завдання семінарів та питань самостійної роботи;</w:t>
      </w:r>
    </w:p>
    <w:p w:rsidR="005776B8" w:rsidRPr="005E7E72" w:rsidRDefault="005776B8" w:rsidP="00D47270">
      <w:pPr>
        <w:numPr>
          <w:ilvl w:val="0"/>
          <w:numId w:val="1"/>
        </w:numPr>
        <w:ind w:left="993" w:hanging="284"/>
        <w:jc w:val="both"/>
        <w:rPr>
          <w:rFonts w:ascii="Times New Roman" w:hAnsi="Times New Roman" w:cs="Times New Roman"/>
          <w:sz w:val="24"/>
          <w:szCs w:val="24"/>
        </w:rPr>
      </w:pPr>
      <w:r w:rsidRPr="005E7E72">
        <w:rPr>
          <w:rFonts w:ascii="Times New Roman" w:hAnsi="Times New Roman" w:cs="Times New Roman"/>
          <w:sz w:val="24"/>
          <w:szCs w:val="24"/>
        </w:rPr>
        <w:t xml:space="preserve">Вчасно та самостійно виконувати контрольно-модульні завдання </w:t>
      </w:r>
    </w:p>
    <w:p w:rsidR="00715FA2" w:rsidRPr="005E7E72" w:rsidRDefault="00715FA2" w:rsidP="00443A93">
      <w:pPr>
        <w:jc w:val="center"/>
        <w:rPr>
          <w:rFonts w:ascii="Times New Roman" w:hAnsi="Times New Roman" w:cs="Times New Roman"/>
          <w:b/>
          <w:caps/>
          <w:sz w:val="24"/>
          <w:szCs w:val="24"/>
        </w:rPr>
      </w:pPr>
    </w:p>
    <w:p w:rsidR="00F05837" w:rsidRPr="005E7E72" w:rsidRDefault="00F05837" w:rsidP="00443A93">
      <w:pPr>
        <w:jc w:val="center"/>
        <w:rPr>
          <w:rFonts w:ascii="Times New Roman" w:hAnsi="Times New Roman" w:cs="Times New Roman"/>
          <w:b/>
          <w:caps/>
          <w:sz w:val="24"/>
          <w:szCs w:val="24"/>
        </w:rPr>
      </w:pPr>
    </w:p>
    <w:p w:rsidR="00CB295E" w:rsidRPr="005E7E72" w:rsidRDefault="00CB295E" w:rsidP="00443A93">
      <w:pPr>
        <w:jc w:val="center"/>
        <w:rPr>
          <w:rFonts w:ascii="Times New Roman" w:hAnsi="Times New Roman" w:cs="Times New Roman"/>
          <w:b/>
          <w:caps/>
          <w:sz w:val="24"/>
          <w:szCs w:val="24"/>
        </w:rPr>
      </w:pPr>
    </w:p>
    <w:p w:rsidR="00CB295E" w:rsidRPr="005E7E72" w:rsidRDefault="00CB295E" w:rsidP="00443A93">
      <w:pPr>
        <w:jc w:val="center"/>
        <w:rPr>
          <w:rFonts w:ascii="Times New Roman" w:hAnsi="Times New Roman" w:cs="Times New Roman"/>
          <w:b/>
          <w:caps/>
          <w:sz w:val="24"/>
          <w:szCs w:val="24"/>
        </w:rPr>
      </w:pPr>
    </w:p>
    <w:p w:rsidR="00212AFA" w:rsidRPr="005E7E72" w:rsidRDefault="00212AFA" w:rsidP="00443A93">
      <w:pPr>
        <w:jc w:val="center"/>
        <w:rPr>
          <w:rFonts w:ascii="Times New Roman" w:hAnsi="Times New Roman" w:cs="Times New Roman"/>
          <w:b/>
          <w:caps/>
          <w:sz w:val="24"/>
          <w:szCs w:val="24"/>
        </w:rPr>
      </w:pPr>
    </w:p>
    <w:p w:rsidR="00212AFA" w:rsidRPr="005E7E72" w:rsidRDefault="00212AFA" w:rsidP="00443A93">
      <w:pPr>
        <w:jc w:val="center"/>
        <w:rPr>
          <w:rFonts w:ascii="Times New Roman" w:hAnsi="Times New Roman" w:cs="Times New Roman"/>
          <w:b/>
          <w:caps/>
          <w:sz w:val="24"/>
          <w:szCs w:val="24"/>
        </w:rPr>
      </w:pPr>
    </w:p>
    <w:p w:rsidR="00F05837" w:rsidRPr="005E7E72" w:rsidRDefault="00F05837" w:rsidP="00F05837">
      <w:pPr>
        <w:ind w:left="180"/>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7. СТРУКТУРА КУРСУ </w:t>
      </w:r>
    </w:p>
    <w:p w:rsidR="00A8357F" w:rsidRPr="005E7E72" w:rsidRDefault="00F05837" w:rsidP="00F05837">
      <w:pPr>
        <w:ind w:left="180"/>
        <w:jc w:val="center"/>
        <w:rPr>
          <w:rFonts w:ascii="Times New Roman" w:hAnsi="Times New Roman" w:cs="Times New Roman"/>
          <w:b/>
          <w:caps/>
          <w:sz w:val="24"/>
          <w:szCs w:val="24"/>
        </w:rPr>
      </w:pPr>
      <w:r w:rsidRPr="005E7E72">
        <w:rPr>
          <w:rFonts w:ascii="Times New Roman" w:hAnsi="Times New Roman" w:cs="Times New Roman"/>
          <w:b/>
          <w:caps/>
          <w:sz w:val="24"/>
          <w:szCs w:val="24"/>
        </w:rPr>
        <w:t>7.1 СТРУКТУРА КУРСУ (ЗАГАЛЬНА)</w:t>
      </w:r>
    </w:p>
    <w:p w:rsidR="00F05837" w:rsidRPr="005E7E72" w:rsidRDefault="00F05837" w:rsidP="00F05837">
      <w:pPr>
        <w:ind w:left="180"/>
        <w:jc w:val="center"/>
        <w:rPr>
          <w:rFonts w:ascii="Times New Roman" w:hAnsi="Times New Roman" w:cs="Times New Roman"/>
          <w:caps/>
          <w:sz w:val="24"/>
          <w:szCs w:val="24"/>
        </w:rPr>
      </w:pPr>
    </w:p>
    <w:tbl>
      <w:tblPr>
        <w:tblW w:w="14379"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701"/>
        <w:gridCol w:w="3240"/>
        <w:gridCol w:w="1440"/>
        <w:gridCol w:w="1273"/>
        <w:gridCol w:w="1110"/>
        <w:gridCol w:w="2355"/>
      </w:tblGrid>
      <w:tr w:rsidR="00A8357F" w:rsidRPr="005E7E72" w:rsidTr="009162A5">
        <w:trPr>
          <w:trHeight w:val="559"/>
        </w:trPr>
        <w:tc>
          <w:tcPr>
            <w:tcW w:w="1260" w:type="dxa"/>
            <w:shd w:val="clear" w:color="auto" w:fill="C6D9F1"/>
            <w:tcMar>
              <w:top w:w="100" w:type="dxa"/>
              <w:left w:w="100" w:type="dxa"/>
              <w:bottom w:w="100" w:type="dxa"/>
              <w:right w:w="100" w:type="dxa"/>
            </w:tcMar>
          </w:tcPr>
          <w:p w:rsidR="00A8357F" w:rsidRPr="005E7E72"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5E7E72">
              <w:rPr>
                <w:rFonts w:ascii="Times New Roman" w:hAnsi="Times New Roman" w:cs="Times New Roman"/>
                <w:b/>
                <w:sz w:val="24"/>
                <w:szCs w:val="24"/>
                <w:shd w:val="clear" w:color="auto" w:fill="C6D9F1"/>
                <w:lang w:val="uk-UA"/>
              </w:rPr>
              <w:t xml:space="preserve">Кількість годин </w:t>
            </w:r>
          </w:p>
        </w:tc>
        <w:tc>
          <w:tcPr>
            <w:tcW w:w="3701" w:type="dxa"/>
            <w:shd w:val="clear" w:color="auto" w:fill="C6D9F1"/>
          </w:tcPr>
          <w:p w:rsidR="00A8357F" w:rsidRPr="005E7E72"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5E7E72">
              <w:rPr>
                <w:rFonts w:ascii="Times New Roman" w:hAnsi="Times New Roman" w:cs="Times New Roman"/>
                <w:b/>
                <w:sz w:val="24"/>
                <w:szCs w:val="24"/>
                <w:lang w:val="uk-UA"/>
              </w:rPr>
              <w:t>Тема</w:t>
            </w:r>
          </w:p>
        </w:tc>
        <w:tc>
          <w:tcPr>
            <w:tcW w:w="3240" w:type="dxa"/>
            <w:shd w:val="clear" w:color="auto" w:fill="C6D9F1"/>
          </w:tcPr>
          <w:p w:rsidR="00A8357F" w:rsidRPr="005E7E72" w:rsidRDefault="00A8357F" w:rsidP="00443A93">
            <w:pPr>
              <w:pStyle w:val="10"/>
              <w:spacing w:line="240" w:lineRule="auto"/>
              <w:jc w:val="center"/>
              <w:rPr>
                <w:rFonts w:ascii="Times New Roman" w:hAnsi="Times New Roman" w:cs="Times New Roman"/>
                <w:b/>
                <w:sz w:val="24"/>
                <w:szCs w:val="24"/>
                <w:lang w:val="uk-UA"/>
              </w:rPr>
            </w:pPr>
            <w:r w:rsidRPr="005E7E72">
              <w:rPr>
                <w:rFonts w:ascii="Times New Roman" w:hAnsi="Times New Roman" w:cs="Times New Roman"/>
                <w:b/>
                <w:sz w:val="24"/>
                <w:szCs w:val="24"/>
                <w:shd w:val="clear" w:color="auto" w:fill="C6D9F1"/>
                <w:lang w:val="uk-UA"/>
              </w:rPr>
              <w:t>Форма діяльності (заняття</w:t>
            </w:r>
            <w:r w:rsidR="00F006E3" w:rsidRPr="005E7E72">
              <w:rPr>
                <w:rFonts w:ascii="Times New Roman" w:hAnsi="Times New Roman" w:cs="Times New Roman"/>
                <w:b/>
                <w:sz w:val="24"/>
                <w:szCs w:val="24"/>
                <w:shd w:val="clear" w:color="auto" w:fill="C6D9F1"/>
                <w:lang w:val="uk-UA"/>
              </w:rPr>
              <w:t>, кількість годин</w:t>
            </w:r>
            <w:r w:rsidRPr="005E7E72">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5E7E72"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5E7E72">
              <w:rPr>
                <w:rFonts w:ascii="Times New Roman" w:hAnsi="Times New Roman" w:cs="Times New Roman"/>
                <w:b/>
                <w:sz w:val="24"/>
                <w:szCs w:val="24"/>
                <w:shd w:val="clear" w:color="auto" w:fill="C6D9F1"/>
                <w:lang w:val="uk-UA"/>
              </w:rPr>
              <w:t>Література</w:t>
            </w:r>
          </w:p>
        </w:tc>
        <w:tc>
          <w:tcPr>
            <w:tcW w:w="1273" w:type="dxa"/>
            <w:shd w:val="clear" w:color="auto" w:fill="C6D9F1"/>
          </w:tcPr>
          <w:p w:rsidR="00A8357F" w:rsidRPr="005E7E72"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5E7E72">
              <w:rPr>
                <w:rFonts w:ascii="Times New Roman" w:hAnsi="Times New Roman" w:cs="Times New Roman"/>
                <w:b/>
                <w:sz w:val="24"/>
                <w:szCs w:val="24"/>
                <w:shd w:val="clear" w:color="auto" w:fill="C6D9F1"/>
                <w:lang w:val="uk-UA"/>
              </w:rPr>
              <w:t>Завдання</w:t>
            </w:r>
          </w:p>
        </w:tc>
        <w:tc>
          <w:tcPr>
            <w:tcW w:w="1110" w:type="dxa"/>
            <w:shd w:val="clear" w:color="auto" w:fill="C6D9F1"/>
          </w:tcPr>
          <w:p w:rsidR="00A8357F" w:rsidRPr="005E7E72"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5E7E72">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5E7E72"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5E7E72">
              <w:rPr>
                <w:rFonts w:ascii="Times New Roman" w:hAnsi="Times New Roman" w:cs="Times New Roman"/>
                <w:b/>
                <w:sz w:val="24"/>
                <w:szCs w:val="24"/>
                <w:shd w:val="clear" w:color="auto" w:fill="C6D9F1"/>
                <w:lang w:val="uk-UA"/>
              </w:rPr>
              <w:t>Термін виконання</w:t>
            </w:r>
          </w:p>
        </w:tc>
      </w:tr>
      <w:tr w:rsidR="00A8357F" w:rsidRPr="005E7E72" w:rsidTr="00810A37">
        <w:trPr>
          <w:trHeight w:val="571"/>
        </w:trPr>
        <w:tc>
          <w:tcPr>
            <w:tcW w:w="14379" w:type="dxa"/>
            <w:gridSpan w:val="7"/>
            <w:shd w:val="clear" w:color="auto" w:fill="00CCFF"/>
            <w:tcMar>
              <w:top w:w="100" w:type="dxa"/>
              <w:left w:w="100" w:type="dxa"/>
              <w:bottom w:w="100" w:type="dxa"/>
              <w:right w:w="100" w:type="dxa"/>
            </w:tcMar>
          </w:tcPr>
          <w:p w:rsidR="007A3655" w:rsidRPr="005E7E72" w:rsidRDefault="007A3655" w:rsidP="00975998">
            <w:pPr>
              <w:jc w:val="center"/>
              <w:rPr>
                <w:rFonts w:ascii="Times New Roman" w:hAnsi="Times New Roman" w:cs="Times New Roman"/>
                <w:b/>
                <w:caps/>
                <w:sz w:val="24"/>
                <w:szCs w:val="24"/>
              </w:rPr>
            </w:pPr>
            <w:r w:rsidRPr="005E7E72">
              <w:rPr>
                <w:rFonts w:ascii="Times New Roman" w:hAnsi="Times New Roman" w:cs="Times New Roman"/>
                <w:b/>
                <w:caps/>
                <w:sz w:val="24"/>
                <w:szCs w:val="24"/>
              </w:rPr>
              <w:t>БЛОК 1.</w:t>
            </w:r>
          </w:p>
          <w:p w:rsidR="00A8357F" w:rsidRPr="005E7E72" w:rsidRDefault="00810A37" w:rsidP="00975998">
            <w:pPr>
              <w:jc w:val="center"/>
              <w:rPr>
                <w:rFonts w:ascii="Times New Roman" w:hAnsi="Times New Roman" w:cs="Times New Roman"/>
                <w:b/>
                <w:sz w:val="24"/>
                <w:szCs w:val="24"/>
              </w:rPr>
            </w:pPr>
            <w:r w:rsidRPr="005E7E72">
              <w:rPr>
                <w:rFonts w:ascii="Times New Roman" w:hAnsi="Times New Roman" w:cs="Times New Roman"/>
                <w:b/>
                <w:sz w:val="24"/>
                <w:szCs w:val="24"/>
              </w:rPr>
              <w:t>Теоретичні рамки історичної антропології</w:t>
            </w:r>
            <w:r w:rsidR="006B6D91" w:rsidRPr="005E7E72">
              <w:rPr>
                <w:rFonts w:ascii="Times New Roman" w:hAnsi="Times New Roman" w:cs="Times New Roman"/>
                <w:b/>
                <w:sz w:val="24"/>
                <w:szCs w:val="24"/>
              </w:rPr>
              <w:t>.</w:t>
            </w:r>
          </w:p>
        </w:tc>
      </w:tr>
      <w:tr w:rsidR="00F71735" w:rsidRPr="005E7E72" w:rsidTr="009162A5">
        <w:trPr>
          <w:trHeight w:val="608"/>
        </w:trPr>
        <w:tc>
          <w:tcPr>
            <w:tcW w:w="1260" w:type="dxa"/>
            <w:tcMar>
              <w:top w:w="100" w:type="dxa"/>
              <w:left w:w="100" w:type="dxa"/>
              <w:bottom w:w="100" w:type="dxa"/>
              <w:right w:w="100" w:type="dxa"/>
            </w:tcMar>
            <w:vAlign w:val="center"/>
          </w:tcPr>
          <w:p w:rsidR="00F71735" w:rsidRPr="005E7E72" w:rsidRDefault="00810A37"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10</w:t>
            </w:r>
          </w:p>
        </w:tc>
        <w:tc>
          <w:tcPr>
            <w:tcW w:w="3701" w:type="dxa"/>
          </w:tcPr>
          <w:p w:rsidR="00F71735" w:rsidRPr="005E7E72" w:rsidRDefault="00F71735"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1. </w:t>
            </w:r>
            <w:r w:rsidR="00810A37" w:rsidRPr="005E7E72">
              <w:rPr>
                <w:lang w:val="uk-UA"/>
              </w:rPr>
              <w:t>Історична антропологія як науковий напрям.</w:t>
            </w:r>
            <w:r w:rsidRPr="005E7E72">
              <w:rPr>
                <w:rFonts w:eastAsia="Times New Roman"/>
                <w:szCs w:val="24"/>
                <w:lang w:val="uk-UA" w:eastAsia="ru-RU"/>
              </w:rPr>
              <w:t>.</w:t>
            </w:r>
          </w:p>
        </w:tc>
        <w:tc>
          <w:tcPr>
            <w:tcW w:w="3240" w:type="dxa"/>
            <w:vAlign w:val="center"/>
          </w:tcPr>
          <w:p w:rsidR="00F71735" w:rsidRPr="005E7E72" w:rsidRDefault="00F71735"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w:t>
            </w:r>
            <w:r w:rsidR="00810A37" w:rsidRPr="005E7E72">
              <w:rPr>
                <w:rFonts w:eastAsia="Times New Roman"/>
                <w:szCs w:val="24"/>
                <w:lang w:val="uk-UA" w:eastAsia="ru-RU"/>
              </w:rPr>
              <w:t>4</w:t>
            </w:r>
            <w:r w:rsidRPr="005E7E72">
              <w:rPr>
                <w:rFonts w:eastAsia="Times New Roman"/>
                <w:szCs w:val="24"/>
                <w:lang w:val="uk-UA" w:eastAsia="ru-RU"/>
              </w:rPr>
              <w:t xml:space="preserve"> год.)</w:t>
            </w:r>
          </w:p>
          <w:p w:rsidR="00F71735"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(2 год)</w:t>
            </w:r>
          </w:p>
          <w:p w:rsidR="006C364E" w:rsidRPr="005E7E72" w:rsidRDefault="006C364E"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810A37" w:rsidRPr="005E7E72">
              <w:rPr>
                <w:rFonts w:eastAsia="Times New Roman"/>
                <w:szCs w:val="24"/>
                <w:lang w:val="uk-UA" w:eastAsia="ru-RU"/>
              </w:rPr>
              <w:t>4</w:t>
            </w:r>
            <w:r w:rsidRPr="005E7E72">
              <w:rPr>
                <w:rFonts w:eastAsia="Times New Roman"/>
                <w:szCs w:val="24"/>
                <w:lang w:val="uk-UA" w:eastAsia="ru-RU"/>
              </w:rPr>
              <w:t xml:space="preserve"> год.)</w:t>
            </w:r>
          </w:p>
        </w:tc>
        <w:tc>
          <w:tcPr>
            <w:tcW w:w="1440" w:type="dxa"/>
            <w:vAlign w:val="center"/>
          </w:tcPr>
          <w:p w:rsidR="00F71735" w:rsidRPr="005E7E72" w:rsidRDefault="00F71735" w:rsidP="005E7E72">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w:t>
            </w:r>
            <w:r w:rsidR="005E7E72" w:rsidRPr="005E7E72">
              <w:rPr>
                <w:rFonts w:eastAsia="Times New Roman"/>
                <w:szCs w:val="24"/>
                <w:lang w:val="uk-UA" w:eastAsia="ru-RU"/>
              </w:rPr>
              <w:t>4, 7, 8, 9, 10, 13, 16, 21.</w:t>
            </w:r>
          </w:p>
        </w:tc>
        <w:tc>
          <w:tcPr>
            <w:tcW w:w="1273" w:type="dxa"/>
            <w:vAlign w:val="center"/>
          </w:tcPr>
          <w:p w:rsidR="00F71735" w:rsidRPr="005E7E72" w:rsidRDefault="00F71735"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F71735" w:rsidRPr="005E7E72" w:rsidRDefault="00F71735"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F71735" w:rsidRPr="005E7E72" w:rsidRDefault="00F71735"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(перший періодичний контроль)</w:t>
            </w:r>
          </w:p>
        </w:tc>
      </w:tr>
      <w:tr w:rsidR="00532E13" w:rsidRPr="005E7E72" w:rsidTr="009162A5">
        <w:trPr>
          <w:trHeight w:val="608"/>
        </w:trPr>
        <w:tc>
          <w:tcPr>
            <w:tcW w:w="1260" w:type="dxa"/>
            <w:tcMar>
              <w:top w:w="100" w:type="dxa"/>
              <w:left w:w="100" w:type="dxa"/>
              <w:bottom w:w="100" w:type="dxa"/>
              <w:right w:w="100" w:type="dxa"/>
            </w:tcMar>
            <w:vAlign w:val="center"/>
          </w:tcPr>
          <w:p w:rsidR="00532E13" w:rsidRPr="005E7E72" w:rsidRDefault="00810A37"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10</w:t>
            </w:r>
          </w:p>
        </w:tc>
        <w:tc>
          <w:tcPr>
            <w:tcW w:w="3701" w:type="dxa"/>
          </w:tcPr>
          <w:p w:rsidR="00532E13" w:rsidRPr="005E7E72" w:rsidRDefault="00532E13" w:rsidP="00810A37">
            <w:pPr>
              <w:pStyle w:val="12"/>
              <w:widowControl/>
              <w:suppressAutoHyphens w:val="0"/>
              <w:spacing w:line="240" w:lineRule="auto"/>
              <w:ind w:firstLine="0"/>
              <w:jc w:val="left"/>
              <w:rPr>
                <w:rFonts w:eastAsia="Times New Roman"/>
                <w:szCs w:val="24"/>
                <w:lang w:val="uk-UA" w:eastAsia="ru-RU"/>
              </w:rPr>
            </w:pPr>
            <w:r w:rsidRPr="005E7E72">
              <w:rPr>
                <w:rFonts w:eastAsia="Times New Roman"/>
                <w:szCs w:val="24"/>
                <w:lang w:val="uk-UA" w:eastAsia="ru-RU"/>
              </w:rPr>
              <w:t xml:space="preserve">Тема 2. </w:t>
            </w:r>
            <w:r w:rsidR="00810A37" w:rsidRPr="005E7E72">
              <w:rPr>
                <w:lang w:val="uk-UA"/>
              </w:rPr>
              <w:t>Джерела та методи історичної антропології</w:t>
            </w:r>
            <w:r w:rsidRPr="005E7E72">
              <w:rPr>
                <w:rFonts w:eastAsia="Times New Roman"/>
                <w:szCs w:val="24"/>
                <w:lang w:val="uk-UA" w:eastAsia="ru-RU"/>
              </w:rPr>
              <w:t>.</w:t>
            </w:r>
          </w:p>
        </w:tc>
        <w:tc>
          <w:tcPr>
            <w:tcW w:w="3240" w:type="dxa"/>
            <w:vAlign w:val="center"/>
          </w:tcPr>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w:t>
            </w:r>
            <w:r w:rsidR="00810A37" w:rsidRPr="005E7E72">
              <w:rPr>
                <w:rFonts w:eastAsia="Times New Roman"/>
                <w:szCs w:val="24"/>
                <w:lang w:val="uk-UA" w:eastAsia="ru-RU"/>
              </w:rPr>
              <w:t>2</w:t>
            </w:r>
            <w:r w:rsidRPr="005E7E72">
              <w:rPr>
                <w:rFonts w:eastAsia="Times New Roman"/>
                <w:szCs w:val="24"/>
                <w:lang w:val="uk-UA" w:eastAsia="ru-RU"/>
              </w:rPr>
              <w:t xml:space="preserve"> год.)</w:t>
            </w:r>
          </w:p>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w:t>
            </w:r>
            <w:r w:rsidR="00937B68" w:rsidRPr="005E7E72">
              <w:rPr>
                <w:rFonts w:eastAsia="Times New Roman"/>
                <w:szCs w:val="24"/>
                <w:lang w:val="uk-UA" w:eastAsia="ru-RU"/>
              </w:rPr>
              <w:t>0</w:t>
            </w:r>
            <w:r w:rsidRPr="005E7E72">
              <w:rPr>
                <w:rFonts w:eastAsia="Times New Roman"/>
                <w:szCs w:val="24"/>
                <w:lang w:val="uk-UA" w:eastAsia="ru-RU"/>
              </w:rPr>
              <w:t>год)</w:t>
            </w:r>
          </w:p>
          <w:p w:rsidR="00494543" w:rsidRPr="005E7E72" w:rsidRDefault="00494543" w:rsidP="00937B68">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937B68" w:rsidRPr="005E7E72">
              <w:rPr>
                <w:rFonts w:eastAsia="Times New Roman"/>
                <w:szCs w:val="24"/>
                <w:lang w:val="uk-UA" w:eastAsia="ru-RU"/>
              </w:rPr>
              <w:t>8</w:t>
            </w:r>
            <w:r w:rsidRPr="005E7E72">
              <w:rPr>
                <w:rFonts w:eastAsia="Times New Roman"/>
                <w:szCs w:val="24"/>
                <w:lang w:val="uk-UA" w:eastAsia="ru-RU"/>
              </w:rPr>
              <w:t> год.)</w:t>
            </w:r>
          </w:p>
        </w:tc>
        <w:tc>
          <w:tcPr>
            <w:tcW w:w="1440" w:type="dxa"/>
            <w:vAlign w:val="center"/>
          </w:tcPr>
          <w:p w:rsidR="00532E13" w:rsidRPr="005E7E72" w:rsidRDefault="00532E13" w:rsidP="005E7E72">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w:t>
            </w:r>
            <w:r w:rsidR="005E7E72" w:rsidRPr="005E7E72">
              <w:rPr>
                <w:rFonts w:eastAsia="Times New Roman"/>
                <w:szCs w:val="24"/>
                <w:lang w:val="uk-UA" w:eastAsia="ru-RU"/>
              </w:rPr>
              <w:t>4, 14, 21.</w:t>
            </w:r>
          </w:p>
        </w:tc>
        <w:tc>
          <w:tcPr>
            <w:tcW w:w="1273"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(перший періодичний контроль)</w:t>
            </w:r>
          </w:p>
        </w:tc>
      </w:tr>
      <w:tr w:rsidR="00532E13" w:rsidRPr="005E7E72" w:rsidTr="009162A5">
        <w:trPr>
          <w:trHeight w:val="608"/>
        </w:trPr>
        <w:tc>
          <w:tcPr>
            <w:tcW w:w="1260" w:type="dxa"/>
            <w:tcMar>
              <w:top w:w="100" w:type="dxa"/>
              <w:left w:w="100" w:type="dxa"/>
              <w:bottom w:w="100" w:type="dxa"/>
              <w:right w:w="100" w:type="dxa"/>
            </w:tcMar>
            <w:vAlign w:val="center"/>
          </w:tcPr>
          <w:p w:rsidR="00532E13" w:rsidRPr="005E7E72" w:rsidRDefault="00810A37"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w:t>
            </w:r>
            <w:r w:rsidR="00532E13" w:rsidRPr="005E7E72">
              <w:rPr>
                <w:rFonts w:eastAsia="Times New Roman"/>
                <w:szCs w:val="24"/>
                <w:lang w:val="uk-UA" w:eastAsia="ru-RU"/>
              </w:rPr>
              <w:t>2</w:t>
            </w:r>
          </w:p>
        </w:tc>
        <w:tc>
          <w:tcPr>
            <w:tcW w:w="3701" w:type="dxa"/>
          </w:tcPr>
          <w:p w:rsidR="00532E13" w:rsidRPr="005E7E72" w:rsidRDefault="00532E13" w:rsidP="00810A37">
            <w:pPr>
              <w:pStyle w:val="12"/>
              <w:widowControl/>
              <w:suppressAutoHyphens w:val="0"/>
              <w:spacing w:line="240" w:lineRule="auto"/>
              <w:ind w:firstLine="0"/>
              <w:jc w:val="left"/>
              <w:rPr>
                <w:rFonts w:eastAsia="Times New Roman"/>
                <w:szCs w:val="24"/>
                <w:lang w:val="uk-UA" w:eastAsia="ru-RU"/>
              </w:rPr>
            </w:pPr>
            <w:r w:rsidRPr="005E7E72">
              <w:rPr>
                <w:rFonts w:eastAsia="Times New Roman"/>
                <w:szCs w:val="24"/>
                <w:lang w:val="uk-UA" w:eastAsia="ru-RU"/>
              </w:rPr>
              <w:t xml:space="preserve">Тема 3. </w:t>
            </w:r>
            <w:r w:rsidR="00810A37" w:rsidRPr="005E7E72">
              <w:rPr>
                <w:lang w:val="uk-UA"/>
              </w:rPr>
              <w:t>Проблемне поле історико-антропологічних досліджень</w:t>
            </w:r>
            <w:r w:rsidRPr="005E7E72">
              <w:rPr>
                <w:rFonts w:eastAsia="Times New Roman"/>
                <w:szCs w:val="24"/>
                <w:lang w:val="uk-UA" w:eastAsia="ru-RU"/>
              </w:rPr>
              <w:t>.</w:t>
            </w:r>
          </w:p>
        </w:tc>
        <w:tc>
          <w:tcPr>
            <w:tcW w:w="3240" w:type="dxa"/>
            <w:vAlign w:val="center"/>
          </w:tcPr>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w:t>
            </w:r>
            <w:r w:rsidR="00810A37" w:rsidRPr="005E7E72">
              <w:rPr>
                <w:rFonts w:eastAsia="Times New Roman"/>
                <w:szCs w:val="24"/>
                <w:lang w:val="uk-UA" w:eastAsia="ru-RU"/>
              </w:rPr>
              <w:t>2</w:t>
            </w:r>
            <w:r w:rsidRPr="005E7E72">
              <w:rPr>
                <w:rFonts w:eastAsia="Times New Roman"/>
                <w:szCs w:val="24"/>
                <w:lang w:val="uk-UA" w:eastAsia="ru-RU"/>
              </w:rPr>
              <w:t xml:space="preserve"> год.)</w:t>
            </w:r>
          </w:p>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w:t>
            </w:r>
            <w:r w:rsidR="00810A37" w:rsidRPr="005E7E72">
              <w:rPr>
                <w:rFonts w:eastAsia="Times New Roman"/>
                <w:szCs w:val="24"/>
                <w:lang w:val="uk-UA" w:eastAsia="ru-RU"/>
              </w:rPr>
              <w:t>2</w:t>
            </w:r>
            <w:r w:rsidRPr="005E7E72">
              <w:rPr>
                <w:rFonts w:eastAsia="Times New Roman"/>
                <w:szCs w:val="24"/>
                <w:lang w:val="uk-UA" w:eastAsia="ru-RU"/>
              </w:rPr>
              <w:t>год)</w:t>
            </w:r>
          </w:p>
          <w:p w:rsidR="006C364E" w:rsidRPr="005E7E72" w:rsidRDefault="006C364E"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810A37" w:rsidRPr="005E7E72">
              <w:rPr>
                <w:rFonts w:eastAsia="Times New Roman"/>
                <w:szCs w:val="24"/>
                <w:lang w:val="uk-UA" w:eastAsia="ru-RU"/>
              </w:rPr>
              <w:t>8</w:t>
            </w:r>
            <w:r w:rsidRPr="005E7E72">
              <w:rPr>
                <w:rFonts w:eastAsia="Times New Roman"/>
                <w:szCs w:val="24"/>
                <w:lang w:val="uk-UA" w:eastAsia="ru-RU"/>
              </w:rPr>
              <w:t> год.)</w:t>
            </w:r>
          </w:p>
        </w:tc>
        <w:tc>
          <w:tcPr>
            <w:tcW w:w="1440" w:type="dxa"/>
            <w:vAlign w:val="center"/>
          </w:tcPr>
          <w:p w:rsidR="00532E13"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 19, 21.</w:t>
            </w:r>
          </w:p>
        </w:tc>
        <w:tc>
          <w:tcPr>
            <w:tcW w:w="1273"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(перший періодичний контроль)</w:t>
            </w:r>
          </w:p>
        </w:tc>
      </w:tr>
      <w:tr w:rsidR="00810A37" w:rsidRPr="005E7E72" w:rsidTr="009162A5">
        <w:trPr>
          <w:trHeight w:val="608"/>
        </w:trPr>
        <w:tc>
          <w:tcPr>
            <w:tcW w:w="1260" w:type="dxa"/>
            <w:tcMar>
              <w:top w:w="100" w:type="dxa"/>
              <w:left w:w="100" w:type="dxa"/>
              <w:bottom w:w="100" w:type="dxa"/>
              <w:right w:w="100" w:type="dxa"/>
            </w:tcMar>
            <w:vAlign w:val="center"/>
          </w:tcPr>
          <w:p w:rsidR="00810A37" w:rsidRPr="005E7E72" w:rsidRDefault="00810A37"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lastRenderedPageBreak/>
              <w:t>12</w:t>
            </w:r>
          </w:p>
        </w:tc>
        <w:tc>
          <w:tcPr>
            <w:tcW w:w="3701" w:type="dxa"/>
          </w:tcPr>
          <w:p w:rsidR="00810A37" w:rsidRPr="005E7E72" w:rsidRDefault="00810A37" w:rsidP="00810A37">
            <w:pPr>
              <w:pStyle w:val="12"/>
              <w:widowControl/>
              <w:suppressAutoHyphens w:val="0"/>
              <w:spacing w:line="240" w:lineRule="auto"/>
              <w:ind w:firstLine="0"/>
              <w:jc w:val="left"/>
              <w:rPr>
                <w:rFonts w:eastAsia="Times New Roman"/>
                <w:szCs w:val="24"/>
                <w:lang w:val="uk-UA" w:eastAsia="ru-RU"/>
              </w:rPr>
            </w:pPr>
            <w:r w:rsidRPr="005E7E72">
              <w:rPr>
                <w:lang w:val="uk-UA"/>
              </w:rPr>
              <w:t>Тема 4. Витоки історичної антропології</w:t>
            </w:r>
          </w:p>
        </w:tc>
        <w:tc>
          <w:tcPr>
            <w:tcW w:w="3240" w:type="dxa"/>
            <w:vAlign w:val="center"/>
          </w:tcPr>
          <w:p w:rsidR="00810A37" w:rsidRPr="005E7E72" w:rsidRDefault="00810A37"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(4 год.)</w:t>
            </w:r>
          </w:p>
          <w:p w:rsidR="00810A37" w:rsidRPr="005E7E72" w:rsidRDefault="00810A37"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w:t>
            </w:r>
            <w:r w:rsidR="00937B68" w:rsidRPr="005E7E72">
              <w:rPr>
                <w:rFonts w:eastAsia="Times New Roman"/>
                <w:szCs w:val="24"/>
                <w:lang w:val="uk-UA" w:eastAsia="ru-RU"/>
              </w:rPr>
              <w:t>2</w:t>
            </w:r>
            <w:r w:rsidRPr="005E7E72">
              <w:rPr>
                <w:rFonts w:eastAsia="Times New Roman"/>
                <w:szCs w:val="24"/>
                <w:lang w:val="uk-UA" w:eastAsia="ru-RU"/>
              </w:rPr>
              <w:t>год)</w:t>
            </w:r>
          </w:p>
          <w:p w:rsidR="00810A37" w:rsidRPr="005E7E72" w:rsidRDefault="00810A37" w:rsidP="00937B68">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937B68" w:rsidRPr="005E7E72">
              <w:rPr>
                <w:rFonts w:eastAsia="Times New Roman"/>
                <w:szCs w:val="24"/>
                <w:lang w:val="uk-UA" w:eastAsia="ru-RU"/>
              </w:rPr>
              <w:t>6</w:t>
            </w:r>
            <w:r w:rsidRPr="005E7E72">
              <w:rPr>
                <w:rFonts w:eastAsia="Times New Roman"/>
                <w:szCs w:val="24"/>
                <w:lang w:val="uk-UA" w:eastAsia="ru-RU"/>
              </w:rPr>
              <w:t> год.)</w:t>
            </w:r>
          </w:p>
        </w:tc>
        <w:tc>
          <w:tcPr>
            <w:tcW w:w="1440" w:type="dxa"/>
            <w:vAlign w:val="center"/>
          </w:tcPr>
          <w:p w:rsidR="00810A37"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 12, 15, 17, 18, 20, 21.</w:t>
            </w:r>
          </w:p>
        </w:tc>
        <w:tc>
          <w:tcPr>
            <w:tcW w:w="1273" w:type="dxa"/>
            <w:vAlign w:val="center"/>
          </w:tcPr>
          <w:p w:rsidR="00810A37" w:rsidRPr="005E7E72" w:rsidRDefault="00810A37"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810A37" w:rsidRPr="005E7E72" w:rsidRDefault="00810A37"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810A37" w:rsidRPr="005E7E72" w:rsidRDefault="00810A37"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(перший періодичний контроль)</w:t>
            </w:r>
          </w:p>
        </w:tc>
      </w:tr>
      <w:tr w:rsidR="00527196" w:rsidRPr="005E7E72" w:rsidTr="009162A5">
        <w:trPr>
          <w:trHeight w:val="505"/>
        </w:trPr>
        <w:tc>
          <w:tcPr>
            <w:tcW w:w="14379" w:type="dxa"/>
            <w:gridSpan w:val="7"/>
            <w:shd w:val="clear" w:color="auto" w:fill="00CCFF"/>
            <w:tcMar>
              <w:top w:w="100" w:type="dxa"/>
              <w:left w:w="100" w:type="dxa"/>
              <w:bottom w:w="100" w:type="dxa"/>
              <w:right w:w="100" w:type="dxa"/>
            </w:tcMar>
            <w:vAlign w:val="center"/>
          </w:tcPr>
          <w:p w:rsidR="007A3655" w:rsidRPr="005E7E72" w:rsidRDefault="007A3655" w:rsidP="007F3C73">
            <w:pPr>
              <w:jc w:val="center"/>
              <w:rPr>
                <w:rFonts w:ascii="Times New Roman" w:hAnsi="Times New Roman" w:cs="Times New Roman"/>
                <w:b/>
                <w:caps/>
                <w:sz w:val="24"/>
                <w:szCs w:val="24"/>
              </w:rPr>
            </w:pPr>
            <w:r w:rsidRPr="005E7E72">
              <w:rPr>
                <w:rFonts w:ascii="Times New Roman" w:hAnsi="Times New Roman" w:cs="Times New Roman"/>
                <w:b/>
                <w:caps/>
                <w:sz w:val="24"/>
                <w:szCs w:val="24"/>
              </w:rPr>
              <w:t>БЛОК 2.</w:t>
            </w:r>
          </w:p>
          <w:p w:rsidR="00527196" w:rsidRPr="005E7E72" w:rsidRDefault="00810A37" w:rsidP="00810A37">
            <w:pPr>
              <w:jc w:val="center"/>
              <w:rPr>
                <w:rFonts w:ascii="Times New Roman" w:hAnsi="Times New Roman" w:cs="Times New Roman"/>
                <w:sz w:val="24"/>
                <w:szCs w:val="24"/>
              </w:rPr>
            </w:pPr>
            <w:r w:rsidRPr="005E7E72">
              <w:rPr>
                <w:rFonts w:ascii="Times New Roman" w:hAnsi="Times New Roman" w:cs="Times New Roman"/>
                <w:b/>
                <w:snapToGrid w:val="0"/>
                <w:sz w:val="24"/>
                <w:szCs w:val="24"/>
              </w:rPr>
              <w:t>Напрямки історичної антропології</w:t>
            </w:r>
            <w:r w:rsidR="006B6D91" w:rsidRPr="005E7E72">
              <w:rPr>
                <w:rFonts w:ascii="Times New Roman" w:hAnsi="Times New Roman" w:cs="Times New Roman"/>
                <w:b/>
                <w:snapToGrid w:val="0"/>
                <w:sz w:val="24"/>
                <w:szCs w:val="24"/>
              </w:rPr>
              <w:t>.</w:t>
            </w:r>
          </w:p>
        </w:tc>
      </w:tr>
      <w:tr w:rsidR="00532E13" w:rsidRPr="005E7E72" w:rsidTr="009162A5">
        <w:trPr>
          <w:trHeight w:val="684"/>
        </w:trPr>
        <w:tc>
          <w:tcPr>
            <w:tcW w:w="1260" w:type="dxa"/>
            <w:tcMar>
              <w:top w:w="100" w:type="dxa"/>
              <w:left w:w="100" w:type="dxa"/>
              <w:bottom w:w="100" w:type="dxa"/>
              <w:right w:w="100" w:type="dxa"/>
            </w:tcMar>
            <w:vAlign w:val="center"/>
          </w:tcPr>
          <w:p w:rsidR="00532E13" w:rsidRPr="005E7E72" w:rsidRDefault="00810A37"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10</w:t>
            </w:r>
          </w:p>
        </w:tc>
        <w:tc>
          <w:tcPr>
            <w:tcW w:w="3701" w:type="dxa"/>
          </w:tcPr>
          <w:p w:rsidR="00532E13" w:rsidRPr="005E7E72" w:rsidRDefault="00532E13" w:rsidP="00810A37">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w:t>
            </w:r>
            <w:r w:rsidR="00810A37" w:rsidRPr="005E7E72">
              <w:rPr>
                <w:rFonts w:eastAsia="Times New Roman"/>
                <w:szCs w:val="24"/>
                <w:lang w:val="uk-UA" w:eastAsia="ru-RU"/>
              </w:rPr>
              <w:t>5</w:t>
            </w:r>
            <w:r w:rsidRPr="005E7E72">
              <w:rPr>
                <w:rFonts w:eastAsia="Times New Roman"/>
                <w:szCs w:val="24"/>
                <w:lang w:val="uk-UA" w:eastAsia="ru-RU"/>
              </w:rPr>
              <w:t xml:space="preserve">. </w:t>
            </w:r>
            <w:r w:rsidR="00810A37" w:rsidRPr="005E7E72">
              <w:rPr>
                <w:lang w:val="uk-UA"/>
              </w:rPr>
              <w:t>Мікроісторія.</w:t>
            </w:r>
          </w:p>
        </w:tc>
        <w:tc>
          <w:tcPr>
            <w:tcW w:w="3240" w:type="dxa"/>
            <w:vAlign w:val="center"/>
          </w:tcPr>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w:t>
            </w:r>
            <w:r w:rsidR="00810A37" w:rsidRPr="005E7E72">
              <w:rPr>
                <w:rFonts w:eastAsia="Times New Roman"/>
                <w:szCs w:val="24"/>
                <w:lang w:val="uk-UA" w:eastAsia="ru-RU"/>
              </w:rPr>
              <w:t>2</w:t>
            </w:r>
            <w:r w:rsidRPr="005E7E72">
              <w:rPr>
                <w:rFonts w:eastAsia="Times New Roman"/>
                <w:szCs w:val="24"/>
                <w:lang w:val="uk-UA" w:eastAsia="ru-RU"/>
              </w:rPr>
              <w:t xml:space="preserve"> год.)</w:t>
            </w:r>
          </w:p>
          <w:p w:rsidR="00532E13" w:rsidRPr="005E7E72" w:rsidRDefault="00532E13"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w:t>
            </w:r>
            <w:r w:rsidR="00937B68" w:rsidRPr="005E7E72">
              <w:rPr>
                <w:rFonts w:eastAsia="Times New Roman"/>
                <w:szCs w:val="24"/>
                <w:lang w:val="uk-UA" w:eastAsia="ru-RU"/>
              </w:rPr>
              <w:t>0</w:t>
            </w:r>
            <w:r w:rsidRPr="005E7E72">
              <w:rPr>
                <w:rFonts w:eastAsia="Times New Roman"/>
                <w:szCs w:val="24"/>
                <w:lang w:val="uk-UA" w:eastAsia="ru-RU"/>
              </w:rPr>
              <w:t>год)</w:t>
            </w:r>
          </w:p>
          <w:p w:rsidR="00F620B7" w:rsidRPr="005E7E72" w:rsidRDefault="00F620B7" w:rsidP="00937B68">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937B68" w:rsidRPr="005E7E72">
              <w:rPr>
                <w:rFonts w:eastAsia="Times New Roman"/>
                <w:szCs w:val="24"/>
                <w:lang w:val="uk-UA" w:eastAsia="ru-RU"/>
              </w:rPr>
              <w:t>8</w:t>
            </w:r>
            <w:r w:rsidRPr="005E7E72">
              <w:rPr>
                <w:rFonts w:eastAsia="Times New Roman"/>
                <w:szCs w:val="24"/>
                <w:lang w:val="uk-UA" w:eastAsia="ru-RU"/>
              </w:rPr>
              <w:t> год.)</w:t>
            </w:r>
          </w:p>
        </w:tc>
        <w:tc>
          <w:tcPr>
            <w:tcW w:w="1440" w:type="dxa"/>
            <w:vAlign w:val="center"/>
          </w:tcPr>
          <w:p w:rsidR="00532E13"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1-4,21.</w:t>
            </w:r>
          </w:p>
        </w:tc>
        <w:tc>
          <w:tcPr>
            <w:tcW w:w="1273"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32E13" w:rsidRPr="005E7E72" w:rsidRDefault="00532E13"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32E13" w:rsidRPr="005E7E72" w:rsidRDefault="00532E13" w:rsidP="0078764F">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w:t>
            </w:r>
            <w:r w:rsidR="0078764F" w:rsidRPr="005E7E72">
              <w:rPr>
                <w:rFonts w:eastAsia="Times New Roman"/>
                <w:szCs w:val="24"/>
                <w:lang w:val="uk-UA" w:eastAsia="ru-RU"/>
              </w:rPr>
              <w:t>друг</w:t>
            </w:r>
            <w:r w:rsidRPr="005E7E72">
              <w:rPr>
                <w:rFonts w:eastAsia="Times New Roman"/>
                <w:szCs w:val="24"/>
                <w:lang w:val="uk-UA" w:eastAsia="ru-RU"/>
              </w:rPr>
              <w:t>ий періодичний контроль)</w:t>
            </w:r>
          </w:p>
        </w:tc>
      </w:tr>
      <w:tr w:rsidR="005F32F0" w:rsidRPr="005E7E72" w:rsidTr="009162A5">
        <w:trPr>
          <w:trHeight w:val="684"/>
        </w:trPr>
        <w:tc>
          <w:tcPr>
            <w:tcW w:w="1260" w:type="dxa"/>
            <w:tcMar>
              <w:top w:w="100" w:type="dxa"/>
              <w:left w:w="100" w:type="dxa"/>
              <w:bottom w:w="100" w:type="dxa"/>
              <w:right w:w="100" w:type="dxa"/>
            </w:tcMar>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10</w:t>
            </w:r>
          </w:p>
        </w:tc>
        <w:tc>
          <w:tcPr>
            <w:tcW w:w="3701" w:type="dxa"/>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6. </w:t>
            </w:r>
            <w:r w:rsidRPr="005E7E72">
              <w:rPr>
                <w:lang w:val="uk-UA"/>
              </w:rPr>
              <w:t>Історія повсякденності</w:t>
            </w:r>
            <w:r w:rsidRPr="005E7E72">
              <w:rPr>
                <w:rFonts w:eastAsia="Times New Roman"/>
                <w:szCs w:val="24"/>
                <w:lang w:val="uk-UA" w:eastAsia="ru-RU"/>
              </w:rPr>
              <w:t>.</w:t>
            </w:r>
          </w:p>
        </w:tc>
        <w:tc>
          <w:tcPr>
            <w:tcW w:w="3240" w:type="dxa"/>
            <w:vAlign w:val="center"/>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(2 год.)</w:t>
            </w:r>
          </w:p>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(2 год)</w:t>
            </w:r>
          </w:p>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(6 год.)</w:t>
            </w:r>
          </w:p>
        </w:tc>
        <w:tc>
          <w:tcPr>
            <w:tcW w:w="1440" w:type="dxa"/>
            <w:vAlign w:val="center"/>
          </w:tcPr>
          <w:p w:rsidR="005F32F0"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1-4,21.</w:t>
            </w:r>
          </w:p>
        </w:tc>
        <w:tc>
          <w:tcPr>
            <w:tcW w:w="1273"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F32F0" w:rsidRPr="005E7E72" w:rsidRDefault="005F32F0" w:rsidP="00212AFA">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(другий періодичний контроль)</w:t>
            </w:r>
          </w:p>
        </w:tc>
      </w:tr>
      <w:tr w:rsidR="0078764F" w:rsidRPr="005E7E72" w:rsidTr="009162A5">
        <w:trPr>
          <w:trHeight w:val="684"/>
        </w:trPr>
        <w:tc>
          <w:tcPr>
            <w:tcW w:w="1260" w:type="dxa"/>
            <w:tcMar>
              <w:top w:w="100" w:type="dxa"/>
              <w:left w:w="100" w:type="dxa"/>
              <w:bottom w:w="100" w:type="dxa"/>
              <w:right w:w="100" w:type="dxa"/>
            </w:tcMar>
            <w:vAlign w:val="center"/>
          </w:tcPr>
          <w:p w:rsidR="0078764F" w:rsidRPr="005E7E72" w:rsidRDefault="005F32F0"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8</w:t>
            </w:r>
          </w:p>
        </w:tc>
        <w:tc>
          <w:tcPr>
            <w:tcW w:w="3701" w:type="dxa"/>
          </w:tcPr>
          <w:p w:rsidR="0078764F" w:rsidRPr="005E7E72" w:rsidRDefault="0078764F"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w:t>
            </w:r>
            <w:r w:rsidR="005F32F0" w:rsidRPr="005E7E72">
              <w:rPr>
                <w:rFonts w:eastAsia="Times New Roman"/>
                <w:szCs w:val="24"/>
                <w:lang w:val="uk-UA" w:eastAsia="ru-RU"/>
              </w:rPr>
              <w:t>7</w:t>
            </w:r>
            <w:r w:rsidRPr="005E7E72">
              <w:rPr>
                <w:rFonts w:eastAsia="Times New Roman"/>
                <w:szCs w:val="24"/>
                <w:lang w:val="uk-UA" w:eastAsia="ru-RU"/>
              </w:rPr>
              <w:t xml:space="preserve">. </w:t>
            </w:r>
            <w:r w:rsidR="005F32F0" w:rsidRPr="005E7E72">
              <w:rPr>
                <w:lang w:val="uk-UA"/>
              </w:rPr>
              <w:t>Інтелектуальна історія.</w:t>
            </w:r>
          </w:p>
        </w:tc>
        <w:tc>
          <w:tcPr>
            <w:tcW w:w="3240" w:type="dxa"/>
            <w:vAlign w:val="center"/>
          </w:tcPr>
          <w:p w:rsidR="0078764F" w:rsidRPr="005E7E72" w:rsidRDefault="0078764F"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w:t>
            </w:r>
            <w:r w:rsidR="005F32F0" w:rsidRPr="005E7E72">
              <w:rPr>
                <w:rFonts w:eastAsia="Times New Roman"/>
                <w:szCs w:val="24"/>
                <w:lang w:val="uk-UA" w:eastAsia="ru-RU"/>
              </w:rPr>
              <w:t>2</w:t>
            </w:r>
            <w:r w:rsidRPr="005E7E72">
              <w:rPr>
                <w:rFonts w:eastAsia="Times New Roman"/>
                <w:szCs w:val="24"/>
                <w:lang w:val="uk-UA" w:eastAsia="ru-RU"/>
              </w:rPr>
              <w:t xml:space="preserve"> год.)</w:t>
            </w:r>
          </w:p>
          <w:p w:rsidR="0078764F" w:rsidRPr="005E7E72" w:rsidRDefault="0078764F" w:rsidP="00532E13">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w:t>
            </w:r>
            <w:r w:rsidR="00937B68" w:rsidRPr="005E7E72">
              <w:rPr>
                <w:rFonts w:eastAsia="Times New Roman"/>
                <w:szCs w:val="24"/>
                <w:lang w:val="uk-UA" w:eastAsia="ru-RU"/>
              </w:rPr>
              <w:t>0</w:t>
            </w:r>
            <w:r w:rsidRPr="005E7E72">
              <w:rPr>
                <w:rFonts w:eastAsia="Times New Roman"/>
                <w:szCs w:val="24"/>
                <w:lang w:val="uk-UA" w:eastAsia="ru-RU"/>
              </w:rPr>
              <w:t>год)</w:t>
            </w:r>
          </w:p>
          <w:p w:rsidR="0078764F" w:rsidRPr="005E7E72" w:rsidRDefault="0078764F" w:rsidP="00937B68">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937B68" w:rsidRPr="005E7E72">
              <w:rPr>
                <w:rFonts w:eastAsia="Times New Roman"/>
                <w:szCs w:val="24"/>
                <w:lang w:val="uk-UA" w:eastAsia="ru-RU"/>
              </w:rPr>
              <w:t>6</w:t>
            </w:r>
            <w:r w:rsidRPr="005E7E72">
              <w:rPr>
                <w:rFonts w:eastAsia="Times New Roman"/>
                <w:szCs w:val="24"/>
                <w:lang w:val="uk-UA" w:eastAsia="ru-RU"/>
              </w:rPr>
              <w:t> год.)</w:t>
            </w:r>
          </w:p>
        </w:tc>
        <w:tc>
          <w:tcPr>
            <w:tcW w:w="1440" w:type="dxa"/>
            <w:vAlign w:val="center"/>
          </w:tcPr>
          <w:p w:rsidR="0078764F"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1-4,21.</w:t>
            </w:r>
          </w:p>
        </w:tc>
        <w:tc>
          <w:tcPr>
            <w:tcW w:w="1273" w:type="dxa"/>
            <w:vAlign w:val="center"/>
          </w:tcPr>
          <w:p w:rsidR="0078764F" w:rsidRPr="005E7E72" w:rsidRDefault="0078764F"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78764F" w:rsidRPr="005E7E72" w:rsidRDefault="0078764F"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78764F" w:rsidRPr="005E7E72" w:rsidRDefault="0078764F" w:rsidP="00212AFA">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(другий періодичний контроль)</w:t>
            </w:r>
          </w:p>
        </w:tc>
      </w:tr>
      <w:tr w:rsidR="005F32F0" w:rsidRPr="005E7E72" w:rsidTr="009162A5">
        <w:trPr>
          <w:trHeight w:val="684"/>
        </w:trPr>
        <w:tc>
          <w:tcPr>
            <w:tcW w:w="1260" w:type="dxa"/>
            <w:tcMar>
              <w:top w:w="100" w:type="dxa"/>
              <w:left w:w="100" w:type="dxa"/>
              <w:bottom w:w="100" w:type="dxa"/>
              <w:right w:w="100" w:type="dxa"/>
            </w:tcMar>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8</w:t>
            </w:r>
          </w:p>
        </w:tc>
        <w:tc>
          <w:tcPr>
            <w:tcW w:w="3701" w:type="dxa"/>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8. </w:t>
            </w:r>
            <w:r w:rsidRPr="005E7E72">
              <w:rPr>
                <w:lang w:val="uk-UA"/>
              </w:rPr>
              <w:t>Нова біографічна історія.</w:t>
            </w:r>
          </w:p>
        </w:tc>
        <w:tc>
          <w:tcPr>
            <w:tcW w:w="3240" w:type="dxa"/>
            <w:vAlign w:val="center"/>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(2 год.)</w:t>
            </w:r>
          </w:p>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(2 год)</w:t>
            </w:r>
          </w:p>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(4 год.)</w:t>
            </w:r>
          </w:p>
        </w:tc>
        <w:tc>
          <w:tcPr>
            <w:tcW w:w="1440" w:type="dxa"/>
            <w:vAlign w:val="center"/>
          </w:tcPr>
          <w:p w:rsidR="005F32F0" w:rsidRPr="005E7E72" w:rsidRDefault="005E7E72"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1-4,21.</w:t>
            </w:r>
          </w:p>
        </w:tc>
        <w:tc>
          <w:tcPr>
            <w:tcW w:w="1273"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впродовж першого навчального семестру (другий періодичний контроль)</w:t>
            </w:r>
          </w:p>
        </w:tc>
      </w:tr>
      <w:tr w:rsidR="005F32F0" w:rsidRPr="005E7E72" w:rsidTr="009162A5">
        <w:trPr>
          <w:trHeight w:val="684"/>
        </w:trPr>
        <w:tc>
          <w:tcPr>
            <w:tcW w:w="1260" w:type="dxa"/>
            <w:tcMar>
              <w:top w:w="100" w:type="dxa"/>
              <w:left w:w="100" w:type="dxa"/>
              <w:bottom w:w="100" w:type="dxa"/>
              <w:right w:w="100" w:type="dxa"/>
            </w:tcMar>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10</w:t>
            </w:r>
          </w:p>
        </w:tc>
        <w:tc>
          <w:tcPr>
            <w:tcW w:w="3701" w:type="dxa"/>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Тема 9. </w:t>
            </w:r>
            <w:r w:rsidRPr="005E7E72">
              <w:rPr>
                <w:lang w:val="uk-UA"/>
              </w:rPr>
              <w:t>Гендерна історія.</w:t>
            </w:r>
            <w:r w:rsidRPr="005E7E72">
              <w:rPr>
                <w:rFonts w:eastAsia="Times New Roman"/>
                <w:szCs w:val="24"/>
                <w:lang w:val="uk-UA" w:eastAsia="ru-RU"/>
              </w:rPr>
              <w:t>.</w:t>
            </w:r>
          </w:p>
        </w:tc>
        <w:tc>
          <w:tcPr>
            <w:tcW w:w="3240" w:type="dxa"/>
            <w:vAlign w:val="center"/>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Лекція (4 год.)</w:t>
            </w:r>
          </w:p>
          <w:p w:rsidR="005F32F0" w:rsidRPr="005E7E72" w:rsidRDefault="00937B68"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Семінарське заняття (0</w:t>
            </w:r>
            <w:r w:rsidR="005F32F0" w:rsidRPr="005E7E72">
              <w:rPr>
                <w:rFonts w:eastAsia="Times New Roman"/>
                <w:szCs w:val="24"/>
                <w:lang w:val="uk-UA" w:eastAsia="ru-RU"/>
              </w:rPr>
              <w:t>год)</w:t>
            </w:r>
          </w:p>
          <w:p w:rsidR="005F32F0" w:rsidRPr="005E7E72" w:rsidRDefault="005F32F0" w:rsidP="00937B68">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Самостійна робота (</w:t>
            </w:r>
            <w:r w:rsidR="00937B68" w:rsidRPr="005E7E72">
              <w:rPr>
                <w:rFonts w:eastAsia="Times New Roman"/>
                <w:szCs w:val="24"/>
                <w:lang w:val="uk-UA" w:eastAsia="ru-RU"/>
              </w:rPr>
              <w:t>6</w:t>
            </w:r>
            <w:r w:rsidRPr="005E7E72">
              <w:rPr>
                <w:rFonts w:eastAsia="Times New Roman"/>
                <w:szCs w:val="24"/>
                <w:lang w:val="uk-UA" w:eastAsia="ru-RU"/>
              </w:rPr>
              <w:t> год.)</w:t>
            </w:r>
          </w:p>
        </w:tc>
        <w:tc>
          <w:tcPr>
            <w:tcW w:w="1440" w:type="dxa"/>
            <w:vAlign w:val="center"/>
          </w:tcPr>
          <w:p w:rsidR="005F32F0" w:rsidRPr="005E7E72" w:rsidRDefault="005E7E72" w:rsidP="005E7E72">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1-6, 11, 21.</w:t>
            </w:r>
          </w:p>
        </w:tc>
        <w:tc>
          <w:tcPr>
            <w:tcW w:w="1273"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1110" w:type="dxa"/>
            <w:vAlign w:val="center"/>
          </w:tcPr>
          <w:p w:rsidR="005F32F0" w:rsidRPr="005E7E72" w:rsidRDefault="005F32F0" w:rsidP="006B6D91">
            <w:pPr>
              <w:pStyle w:val="12"/>
              <w:widowControl/>
              <w:suppressAutoHyphens w:val="0"/>
              <w:spacing w:line="240" w:lineRule="auto"/>
              <w:ind w:firstLine="0"/>
              <w:rPr>
                <w:rFonts w:eastAsia="Times New Roman"/>
                <w:szCs w:val="24"/>
                <w:lang w:val="uk-UA" w:eastAsia="ru-RU"/>
              </w:rPr>
            </w:pPr>
          </w:p>
        </w:tc>
        <w:tc>
          <w:tcPr>
            <w:tcW w:w="2355" w:type="dxa"/>
            <w:vAlign w:val="center"/>
          </w:tcPr>
          <w:p w:rsidR="005F32F0" w:rsidRPr="005E7E72" w:rsidRDefault="005F32F0" w:rsidP="005F32F0">
            <w:pPr>
              <w:pStyle w:val="12"/>
              <w:widowControl/>
              <w:suppressAutoHyphens w:val="0"/>
              <w:spacing w:line="240" w:lineRule="auto"/>
              <w:ind w:firstLine="0"/>
              <w:rPr>
                <w:rFonts w:eastAsia="Times New Roman"/>
                <w:szCs w:val="24"/>
                <w:lang w:val="uk-UA" w:eastAsia="ru-RU"/>
              </w:rPr>
            </w:pPr>
            <w:r w:rsidRPr="005E7E72">
              <w:rPr>
                <w:rFonts w:eastAsia="Times New Roman"/>
                <w:szCs w:val="24"/>
                <w:lang w:val="uk-UA" w:eastAsia="ru-RU"/>
              </w:rPr>
              <w:t xml:space="preserve">впродовж першого навчального семестру (другий періодичний </w:t>
            </w:r>
            <w:r w:rsidRPr="005E7E72">
              <w:rPr>
                <w:rFonts w:eastAsia="Times New Roman"/>
                <w:szCs w:val="24"/>
                <w:lang w:val="uk-UA" w:eastAsia="ru-RU"/>
              </w:rPr>
              <w:lastRenderedPageBreak/>
              <w:t>контроль)</w:t>
            </w:r>
          </w:p>
        </w:tc>
      </w:tr>
    </w:tbl>
    <w:p w:rsidR="003F5F43" w:rsidRPr="005E7E72" w:rsidRDefault="003F5F43" w:rsidP="00443A93">
      <w:pPr>
        <w:jc w:val="center"/>
        <w:rPr>
          <w:rFonts w:ascii="Times New Roman" w:hAnsi="Times New Roman" w:cs="Times New Roman"/>
          <w:b/>
          <w:caps/>
          <w:sz w:val="24"/>
          <w:szCs w:val="24"/>
        </w:rPr>
      </w:pPr>
    </w:p>
    <w:p w:rsidR="00DC79BC" w:rsidRPr="005E7E72" w:rsidRDefault="00F05837" w:rsidP="00443A93">
      <w:pPr>
        <w:jc w:val="center"/>
        <w:rPr>
          <w:rFonts w:ascii="Times New Roman" w:hAnsi="Times New Roman" w:cs="Times New Roman"/>
          <w:b/>
          <w:caps/>
          <w:sz w:val="24"/>
          <w:szCs w:val="24"/>
        </w:rPr>
      </w:pPr>
      <w:r w:rsidRPr="005E7E72">
        <w:rPr>
          <w:rFonts w:ascii="Times New Roman" w:hAnsi="Times New Roman" w:cs="Times New Roman"/>
          <w:b/>
          <w:caps/>
          <w:sz w:val="24"/>
          <w:szCs w:val="24"/>
        </w:rPr>
        <w:t>7. 2</w:t>
      </w:r>
      <w:r w:rsidR="00DC79BC" w:rsidRPr="005E7E72">
        <w:rPr>
          <w:rFonts w:ascii="Times New Roman" w:hAnsi="Times New Roman" w:cs="Times New Roman"/>
          <w:b/>
          <w:caps/>
          <w:sz w:val="24"/>
          <w:szCs w:val="24"/>
        </w:rPr>
        <w:t>Схема курсу (лекційний блок)</w:t>
      </w:r>
    </w:p>
    <w:p w:rsidR="00DC79BC" w:rsidRPr="005E7E72" w:rsidRDefault="00DC79BC" w:rsidP="00F05837">
      <w:pPr>
        <w:jc w:val="both"/>
        <w:rPr>
          <w:rFonts w:ascii="Times New Roman" w:hAnsi="Times New Roman" w:cs="Times New Roman"/>
          <w:caps/>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9397"/>
      </w:tblGrid>
      <w:tr w:rsidR="00DC79BC" w:rsidRPr="005E7E72" w:rsidTr="00091418">
        <w:tc>
          <w:tcPr>
            <w:tcW w:w="4928" w:type="dxa"/>
            <w:shd w:val="clear" w:color="auto" w:fill="auto"/>
          </w:tcPr>
          <w:p w:rsidR="00DC79BC" w:rsidRPr="005E7E72" w:rsidRDefault="00DC79BC" w:rsidP="00F92C8F">
            <w:pPr>
              <w:jc w:val="center"/>
              <w:rPr>
                <w:rFonts w:ascii="Times New Roman" w:hAnsi="Times New Roman" w:cs="Times New Roman"/>
                <w:b/>
                <w:sz w:val="24"/>
                <w:szCs w:val="24"/>
              </w:rPr>
            </w:pPr>
            <w:r w:rsidRPr="005E7E72">
              <w:rPr>
                <w:rFonts w:ascii="Times New Roman" w:hAnsi="Times New Roman" w:cs="Times New Roman"/>
                <w:b/>
                <w:sz w:val="24"/>
                <w:szCs w:val="24"/>
              </w:rPr>
              <w:t xml:space="preserve">Тема лекції </w:t>
            </w:r>
          </w:p>
        </w:tc>
        <w:tc>
          <w:tcPr>
            <w:tcW w:w="9397" w:type="dxa"/>
            <w:shd w:val="clear" w:color="auto" w:fill="auto"/>
          </w:tcPr>
          <w:p w:rsidR="00DC79BC" w:rsidRPr="005E7E72" w:rsidRDefault="00DC79BC" w:rsidP="00F92C8F">
            <w:pPr>
              <w:jc w:val="center"/>
              <w:rPr>
                <w:rFonts w:ascii="Times New Roman" w:hAnsi="Times New Roman" w:cs="Times New Roman"/>
                <w:b/>
                <w:sz w:val="24"/>
                <w:szCs w:val="24"/>
              </w:rPr>
            </w:pPr>
            <w:r w:rsidRPr="005E7E72">
              <w:rPr>
                <w:rFonts w:ascii="Times New Roman" w:hAnsi="Times New Roman" w:cs="Times New Roman"/>
                <w:b/>
                <w:sz w:val="24"/>
                <w:szCs w:val="24"/>
              </w:rPr>
              <w:t>Зміст лекції</w:t>
            </w:r>
          </w:p>
        </w:tc>
      </w:tr>
      <w:tr w:rsidR="006B6D91" w:rsidRPr="005E7E72" w:rsidTr="00091418">
        <w:tc>
          <w:tcPr>
            <w:tcW w:w="4928" w:type="dxa"/>
            <w:shd w:val="clear" w:color="auto" w:fill="auto"/>
          </w:tcPr>
          <w:p w:rsidR="006B6D91" w:rsidRPr="005E7E72" w:rsidRDefault="005F32F0" w:rsidP="00F92C8F">
            <w:pPr>
              <w:suppressAutoHyphens/>
              <w:rPr>
                <w:rFonts w:ascii="Times New Roman" w:hAnsi="Times New Roman" w:cs="Times New Roman"/>
                <w:sz w:val="24"/>
                <w:szCs w:val="24"/>
              </w:rPr>
            </w:pPr>
            <w:r w:rsidRPr="005E7E72">
              <w:rPr>
                <w:rFonts w:ascii="Times New Roman" w:hAnsi="Times New Roman" w:cs="Times New Roman"/>
                <w:sz w:val="24"/>
                <w:szCs w:val="24"/>
              </w:rPr>
              <w:t>Історична антропологія як науковий напрям</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(4 год.)</w:t>
            </w:r>
          </w:p>
          <w:p w:rsidR="006B6D91" w:rsidRPr="005E7E72"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Предмет і завдання курсу.</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Становлення історичної антропології та її напрямки.</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3. Місце історичної антропології в системі антропологічних дисциплін.</w:t>
            </w:r>
          </w:p>
        </w:tc>
      </w:tr>
      <w:tr w:rsidR="006B6D91" w:rsidRPr="005E7E72" w:rsidTr="00091418">
        <w:tc>
          <w:tcPr>
            <w:tcW w:w="4928" w:type="dxa"/>
            <w:shd w:val="clear" w:color="auto" w:fill="auto"/>
          </w:tcPr>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Джерела та методи історичної антропології</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w:t>
            </w:r>
            <w:r w:rsidRPr="005E7E72">
              <w:rPr>
                <w:rFonts w:ascii="Times New Roman" w:hAnsi="Times New Roman" w:cs="Times New Roman"/>
                <w:sz w:val="24"/>
                <w:szCs w:val="24"/>
              </w:rPr>
              <w:t>2</w:t>
            </w:r>
            <w:r w:rsidR="00F92C8F" w:rsidRPr="005E7E72">
              <w:rPr>
                <w:rFonts w:ascii="Times New Roman" w:hAnsi="Times New Roman" w:cs="Times New Roman"/>
                <w:sz w:val="24"/>
                <w:szCs w:val="24"/>
              </w:rPr>
              <w:t xml:space="preserve"> год.)</w:t>
            </w: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Особливості використання джерел в історико-антропологічних дослідженнях.</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Методи історико-антропологічних досліджень.</w:t>
            </w:r>
            <w:r w:rsidR="006B6D91" w:rsidRPr="005E7E72">
              <w:rPr>
                <w:rFonts w:ascii="Times New Roman" w:hAnsi="Times New Roman" w:cs="Times New Roman"/>
                <w:sz w:val="24"/>
                <w:szCs w:val="24"/>
              </w:rPr>
              <w:t>.</w:t>
            </w:r>
          </w:p>
        </w:tc>
      </w:tr>
      <w:tr w:rsidR="006B6D91" w:rsidRPr="005E7E72" w:rsidTr="00091418">
        <w:tc>
          <w:tcPr>
            <w:tcW w:w="4928" w:type="dxa"/>
            <w:shd w:val="clear" w:color="auto" w:fill="auto"/>
          </w:tcPr>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Проблемне поле історико-антропологічних досліджень</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w:t>
            </w:r>
            <w:r w:rsidRPr="005E7E72">
              <w:rPr>
                <w:rFonts w:ascii="Times New Roman" w:hAnsi="Times New Roman" w:cs="Times New Roman"/>
                <w:sz w:val="24"/>
                <w:szCs w:val="24"/>
              </w:rPr>
              <w:t>2</w:t>
            </w:r>
            <w:r w:rsidR="00F92C8F" w:rsidRPr="005E7E72">
              <w:rPr>
                <w:rFonts w:ascii="Times New Roman" w:hAnsi="Times New Roman" w:cs="Times New Roman"/>
                <w:sz w:val="24"/>
                <w:szCs w:val="24"/>
              </w:rPr>
              <w:t xml:space="preserve"> год.)</w:t>
            </w: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Культура як провідне поняття історичної антропології.</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Основні людські досвіди-переживання.</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3. Порівняльна історична антропологія.</w:t>
            </w:r>
          </w:p>
        </w:tc>
      </w:tr>
      <w:tr w:rsidR="006B6D91" w:rsidRPr="005E7E72" w:rsidTr="00091418">
        <w:tc>
          <w:tcPr>
            <w:tcW w:w="4928" w:type="dxa"/>
            <w:shd w:val="clear" w:color="auto" w:fill="auto"/>
          </w:tcPr>
          <w:p w:rsidR="006B6D91" w:rsidRPr="005E7E72" w:rsidRDefault="005F32F0" w:rsidP="00F92C8F">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Витоки історичної антропології </w:t>
            </w:r>
            <w:r w:rsidR="00F92C8F" w:rsidRPr="005E7E72">
              <w:rPr>
                <w:rFonts w:ascii="Times New Roman" w:hAnsi="Times New Roman" w:cs="Times New Roman"/>
                <w:sz w:val="24"/>
                <w:szCs w:val="24"/>
              </w:rPr>
              <w:t xml:space="preserve"> (4 год.)</w:t>
            </w:r>
          </w:p>
          <w:p w:rsidR="006B6D91" w:rsidRPr="005E7E72"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1. Школа «Аналів». </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Історія ментальностей.</w:t>
            </w:r>
          </w:p>
        </w:tc>
      </w:tr>
      <w:tr w:rsidR="006B6D91" w:rsidRPr="005E7E72" w:rsidTr="00091418">
        <w:tc>
          <w:tcPr>
            <w:tcW w:w="4928" w:type="dxa"/>
            <w:shd w:val="clear" w:color="auto" w:fill="auto"/>
          </w:tcPr>
          <w:p w:rsidR="006B6D91" w:rsidRPr="005E7E72" w:rsidRDefault="005F32F0" w:rsidP="00F92C8F">
            <w:pPr>
              <w:suppressAutoHyphens/>
              <w:rPr>
                <w:rFonts w:ascii="Times New Roman" w:hAnsi="Times New Roman" w:cs="Times New Roman"/>
                <w:sz w:val="24"/>
                <w:szCs w:val="24"/>
              </w:rPr>
            </w:pPr>
            <w:r w:rsidRPr="005E7E72">
              <w:rPr>
                <w:rFonts w:ascii="Times New Roman" w:hAnsi="Times New Roman" w:cs="Times New Roman"/>
                <w:sz w:val="24"/>
                <w:szCs w:val="24"/>
              </w:rPr>
              <w:t>Мікроісторія</w:t>
            </w:r>
            <w:r w:rsidR="00F92C8F" w:rsidRPr="005E7E72">
              <w:rPr>
                <w:rFonts w:ascii="Times New Roman" w:hAnsi="Times New Roman" w:cs="Times New Roman"/>
                <w:sz w:val="24"/>
                <w:szCs w:val="24"/>
              </w:rPr>
              <w:t xml:space="preserve"> (</w:t>
            </w:r>
            <w:r w:rsidRPr="005E7E72">
              <w:rPr>
                <w:rFonts w:ascii="Times New Roman" w:hAnsi="Times New Roman" w:cs="Times New Roman"/>
                <w:sz w:val="24"/>
                <w:szCs w:val="24"/>
              </w:rPr>
              <w:t>2</w:t>
            </w:r>
            <w:r w:rsidR="00F92C8F" w:rsidRPr="005E7E72">
              <w:rPr>
                <w:rFonts w:ascii="Times New Roman" w:hAnsi="Times New Roman" w:cs="Times New Roman"/>
                <w:sz w:val="24"/>
                <w:szCs w:val="24"/>
              </w:rPr>
              <w:t xml:space="preserve"> год.)</w:t>
            </w:r>
          </w:p>
          <w:p w:rsidR="006B6D91" w:rsidRPr="005E7E72"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Криза традиційної історіографії в Італії та виникнення мікроісторії.</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Мікроаналіз як особливий метод історичних досліджень.</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3. Послідовники школи мікроісторії в інших країнах.</w:t>
            </w:r>
          </w:p>
        </w:tc>
      </w:tr>
      <w:tr w:rsidR="006B6D91" w:rsidRPr="005E7E72" w:rsidTr="00091418">
        <w:tc>
          <w:tcPr>
            <w:tcW w:w="4928" w:type="dxa"/>
            <w:shd w:val="clear" w:color="auto" w:fill="auto"/>
          </w:tcPr>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Історія повсякденності </w:t>
            </w:r>
            <w:r w:rsidR="00F92C8F" w:rsidRPr="005E7E72">
              <w:rPr>
                <w:rFonts w:ascii="Times New Roman" w:hAnsi="Times New Roman" w:cs="Times New Roman"/>
                <w:sz w:val="24"/>
                <w:szCs w:val="24"/>
              </w:rPr>
              <w:t>(</w:t>
            </w:r>
            <w:r w:rsidRPr="005E7E72">
              <w:rPr>
                <w:rFonts w:ascii="Times New Roman" w:hAnsi="Times New Roman" w:cs="Times New Roman"/>
                <w:sz w:val="24"/>
                <w:szCs w:val="24"/>
              </w:rPr>
              <w:t>2</w:t>
            </w:r>
            <w:r w:rsidR="00F92C8F" w:rsidRPr="005E7E72">
              <w:rPr>
                <w:rFonts w:ascii="Times New Roman" w:hAnsi="Times New Roman" w:cs="Times New Roman"/>
                <w:sz w:val="24"/>
                <w:szCs w:val="24"/>
              </w:rPr>
              <w:t xml:space="preserve"> год.)</w:t>
            </w: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1. Історико-антропологічні дослідження у Німеччині.  </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Історія крізь призму досвіду та переживань «маленької людини».</w:t>
            </w:r>
            <w:r w:rsidR="006B6D91" w:rsidRPr="005E7E72">
              <w:rPr>
                <w:rFonts w:ascii="Times New Roman" w:hAnsi="Times New Roman" w:cs="Times New Roman"/>
                <w:sz w:val="24"/>
                <w:szCs w:val="24"/>
              </w:rPr>
              <w:t>.</w:t>
            </w:r>
          </w:p>
        </w:tc>
      </w:tr>
      <w:tr w:rsidR="006B6D91" w:rsidRPr="005E7E72" w:rsidTr="00091418">
        <w:tc>
          <w:tcPr>
            <w:tcW w:w="4928" w:type="dxa"/>
            <w:shd w:val="clear" w:color="auto" w:fill="auto"/>
          </w:tcPr>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Інтелектуальна історія</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w:t>
            </w:r>
            <w:r w:rsidRPr="005E7E72">
              <w:rPr>
                <w:rFonts w:ascii="Times New Roman" w:hAnsi="Times New Roman" w:cs="Times New Roman"/>
                <w:sz w:val="24"/>
                <w:szCs w:val="24"/>
              </w:rPr>
              <w:t>2</w:t>
            </w:r>
            <w:r w:rsidR="00F92C8F" w:rsidRPr="005E7E72">
              <w:rPr>
                <w:rFonts w:ascii="Times New Roman" w:hAnsi="Times New Roman" w:cs="Times New Roman"/>
                <w:sz w:val="24"/>
                <w:szCs w:val="24"/>
              </w:rPr>
              <w:t xml:space="preserve"> год.)</w:t>
            </w: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Виникнення Школи інтелектуальної історії</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Культурно-інтелектуальна історія як дзеркало “нової наукової революції”</w:t>
            </w:r>
          </w:p>
        </w:tc>
      </w:tr>
      <w:tr w:rsidR="006B6D91" w:rsidRPr="005E7E72" w:rsidTr="00091418">
        <w:tc>
          <w:tcPr>
            <w:tcW w:w="4928" w:type="dxa"/>
            <w:shd w:val="clear" w:color="auto" w:fill="auto"/>
          </w:tcPr>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Нова біографічна історія</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(4 год.)</w:t>
            </w: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Виникнення історико-біографічного жанру в історичній антропології.</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2. «Людина другого плану» в історії як дослідницька проблема. </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 xml:space="preserve">3. Вивчення персональних текстів як метод аналізу. </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4. Пізнавальні стратегії «нової біографічної історії».</w:t>
            </w:r>
          </w:p>
        </w:tc>
      </w:tr>
      <w:tr w:rsidR="006B6D91" w:rsidRPr="005E7E72" w:rsidTr="00091418">
        <w:tc>
          <w:tcPr>
            <w:tcW w:w="4928" w:type="dxa"/>
            <w:shd w:val="clear" w:color="auto" w:fill="auto"/>
          </w:tcPr>
          <w:p w:rsidR="006B6D91" w:rsidRPr="005E7E72" w:rsidRDefault="005F32F0" w:rsidP="00F92C8F">
            <w:pPr>
              <w:suppressAutoHyphens/>
              <w:rPr>
                <w:rFonts w:ascii="Times New Roman" w:hAnsi="Times New Roman" w:cs="Times New Roman"/>
                <w:sz w:val="24"/>
                <w:szCs w:val="24"/>
              </w:rPr>
            </w:pPr>
            <w:r w:rsidRPr="005E7E72">
              <w:rPr>
                <w:rFonts w:ascii="Times New Roman" w:hAnsi="Times New Roman" w:cs="Times New Roman"/>
                <w:sz w:val="24"/>
                <w:szCs w:val="24"/>
              </w:rPr>
              <w:t>Гендерна історія</w:t>
            </w:r>
            <w:r w:rsidR="006B6D91" w:rsidRPr="005E7E72">
              <w:rPr>
                <w:rFonts w:ascii="Times New Roman" w:hAnsi="Times New Roman" w:cs="Times New Roman"/>
                <w:sz w:val="24"/>
                <w:szCs w:val="24"/>
              </w:rPr>
              <w:t>.</w:t>
            </w:r>
            <w:r w:rsidR="00F92C8F" w:rsidRPr="005E7E72">
              <w:rPr>
                <w:rFonts w:ascii="Times New Roman" w:hAnsi="Times New Roman" w:cs="Times New Roman"/>
                <w:sz w:val="24"/>
                <w:szCs w:val="24"/>
              </w:rPr>
              <w:t xml:space="preserve"> (4 год.)</w:t>
            </w:r>
          </w:p>
          <w:p w:rsidR="006B6D91" w:rsidRPr="005E7E72" w:rsidRDefault="006B6D91" w:rsidP="005F32F0">
            <w:pPr>
              <w:suppressAutoHyphens/>
              <w:rPr>
                <w:rFonts w:ascii="Times New Roman" w:hAnsi="Times New Roman" w:cs="Times New Roman"/>
                <w:sz w:val="24"/>
                <w:szCs w:val="24"/>
              </w:rPr>
            </w:pPr>
          </w:p>
        </w:tc>
        <w:tc>
          <w:tcPr>
            <w:tcW w:w="9397" w:type="dxa"/>
            <w:shd w:val="clear" w:color="auto" w:fill="auto"/>
          </w:tcPr>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1. Гендер як соціально-історична категорія</w:t>
            </w:r>
          </w:p>
          <w:p w:rsidR="005F32F0"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2. Становлення «гендерних досліджень».</w:t>
            </w:r>
          </w:p>
          <w:p w:rsidR="006B6D91" w:rsidRPr="005E7E72" w:rsidRDefault="005F32F0" w:rsidP="005F32F0">
            <w:pPr>
              <w:suppressAutoHyphens/>
              <w:rPr>
                <w:rFonts w:ascii="Times New Roman" w:hAnsi="Times New Roman" w:cs="Times New Roman"/>
                <w:sz w:val="24"/>
                <w:szCs w:val="24"/>
              </w:rPr>
            </w:pPr>
            <w:r w:rsidRPr="005E7E72">
              <w:rPr>
                <w:rFonts w:ascii="Times New Roman" w:hAnsi="Times New Roman" w:cs="Times New Roman"/>
                <w:sz w:val="24"/>
                <w:szCs w:val="24"/>
              </w:rPr>
              <w:t>3. Світова історія у гендерному вимірі</w:t>
            </w:r>
            <w:r w:rsidR="00F92C8F" w:rsidRPr="005E7E72">
              <w:rPr>
                <w:rFonts w:ascii="Times New Roman" w:hAnsi="Times New Roman" w:cs="Times New Roman"/>
                <w:sz w:val="24"/>
                <w:szCs w:val="24"/>
              </w:rPr>
              <w:t>.</w:t>
            </w:r>
          </w:p>
        </w:tc>
      </w:tr>
    </w:tbl>
    <w:p w:rsidR="00DC79BC" w:rsidRPr="005E7E72" w:rsidRDefault="00DC79BC" w:rsidP="00443A93">
      <w:pPr>
        <w:ind w:left="180"/>
        <w:jc w:val="both"/>
        <w:rPr>
          <w:rFonts w:ascii="Times New Roman" w:hAnsi="Times New Roman" w:cs="Times New Roman"/>
          <w:caps/>
          <w:sz w:val="24"/>
          <w:szCs w:val="24"/>
        </w:rPr>
      </w:pPr>
    </w:p>
    <w:p w:rsidR="00F05837" w:rsidRPr="005E7E72" w:rsidRDefault="00F05837" w:rsidP="00443A93">
      <w:pPr>
        <w:jc w:val="center"/>
        <w:rPr>
          <w:rFonts w:ascii="Times New Roman" w:hAnsi="Times New Roman" w:cs="Times New Roman"/>
          <w:b/>
          <w:caps/>
          <w:sz w:val="24"/>
          <w:szCs w:val="24"/>
        </w:rPr>
      </w:pPr>
    </w:p>
    <w:p w:rsidR="00527196" w:rsidRPr="005E7E72" w:rsidRDefault="00F05837" w:rsidP="00091418">
      <w:pPr>
        <w:rPr>
          <w:rFonts w:ascii="Times New Roman" w:hAnsi="Times New Roman" w:cs="Times New Roman"/>
          <w:sz w:val="24"/>
          <w:szCs w:val="24"/>
        </w:rPr>
      </w:pPr>
      <w:r w:rsidRPr="005E7E72">
        <w:rPr>
          <w:rFonts w:ascii="Times New Roman" w:hAnsi="Times New Roman" w:cs="Times New Roman"/>
          <w:sz w:val="24"/>
          <w:szCs w:val="24"/>
        </w:rPr>
        <w:t xml:space="preserve">7.3 </w:t>
      </w:r>
      <w:r w:rsidR="005302CE" w:rsidRPr="005E7E72">
        <w:rPr>
          <w:rFonts w:ascii="Times New Roman" w:hAnsi="Times New Roman" w:cs="Times New Roman"/>
          <w:sz w:val="24"/>
          <w:szCs w:val="24"/>
        </w:rPr>
        <w:t>Схема курсу (</w:t>
      </w:r>
      <w:r w:rsidR="00BA21EC" w:rsidRPr="005E7E72">
        <w:rPr>
          <w:rFonts w:ascii="Times New Roman" w:hAnsi="Times New Roman" w:cs="Times New Roman"/>
          <w:sz w:val="24"/>
          <w:szCs w:val="24"/>
        </w:rPr>
        <w:t>СЕМІНАРСЬКІ</w:t>
      </w:r>
      <w:r w:rsidR="005302CE" w:rsidRPr="005E7E72">
        <w:rPr>
          <w:rFonts w:ascii="Times New Roman" w:hAnsi="Times New Roman" w:cs="Times New Roman"/>
          <w:sz w:val="24"/>
          <w:szCs w:val="24"/>
        </w:rPr>
        <w:t xml:space="preserve"> заняття)</w:t>
      </w:r>
    </w:p>
    <w:tbl>
      <w:tblPr>
        <w:tblpPr w:leftFromText="180" w:rightFromText="180" w:vertAnchor="text" w:tblpX="384" w:tblpY="1"/>
        <w:tblOverlap w:val="never"/>
        <w:tblW w:w="144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4920"/>
        <w:gridCol w:w="9497"/>
      </w:tblGrid>
      <w:tr w:rsidR="005302CE" w:rsidRPr="005E7E72" w:rsidTr="00091418">
        <w:trPr>
          <w:trHeight w:val="335"/>
        </w:trPr>
        <w:tc>
          <w:tcPr>
            <w:tcW w:w="4920" w:type="dxa"/>
            <w:tcBorders>
              <w:right w:val="single" w:sz="4" w:space="0" w:color="auto"/>
            </w:tcBorders>
            <w:tcMar>
              <w:top w:w="100" w:type="dxa"/>
              <w:left w:w="100" w:type="dxa"/>
              <w:bottom w:w="100" w:type="dxa"/>
              <w:right w:w="100" w:type="dxa"/>
            </w:tcMar>
          </w:tcPr>
          <w:p w:rsidR="005302CE" w:rsidRPr="005E7E72" w:rsidRDefault="005302CE" w:rsidP="00091418">
            <w:pPr>
              <w:jc w:val="center"/>
              <w:rPr>
                <w:rFonts w:ascii="Times New Roman" w:hAnsi="Times New Roman" w:cs="Times New Roman"/>
                <w:b/>
                <w:caps/>
                <w:sz w:val="24"/>
                <w:szCs w:val="24"/>
              </w:rPr>
            </w:pPr>
            <w:r w:rsidRPr="005E7E72">
              <w:rPr>
                <w:rFonts w:ascii="Times New Roman" w:hAnsi="Times New Roman" w:cs="Times New Roman"/>
                <w:b/>
                <w:sz w:val="24"/>
                <w:szCs w:val="24"/>
              </w:rPr>
              <w:t xml:space="preserve">Тема </w:t>
            </w:r>
            <w:r w:rsidR="00BA21EC" w:rsidRPr="005E7E72">
              <w:rPr>
                <w:rFonts w:ascii="Times New Roman" w:hAnsi="Times New Roman" w:cs="Times New Roman"/>
                <w:b/>
                <w:sz w:val="24"/>
                <w:szCs w:val="24"/>
              </w:rPr>
              <w:t>семінарського</w:t>
            </w:r>
            <w:r w:rsidRPr="005E7E72">
              <w:rPr>
                <w:rFonts w:ascii="Times New Roman" w:hAnsi="Times New Roman" w:cs="Times New Roman"/>
                <w:b/>
                <w:sz w:val="24"/>
                <w:szCs w:val="24"/>
              </w:rPr>
              <w:t xml:space="preserve"> заняття</w:t>
            </w:r>
          </w:p>
        </w:tc>
        <w:tc>
          <w:tcPr>
            <w:tcW w:w="9497" w:type="dxa"/>
            <w:tcBorders>
              <w:left w:val="single" w:sz="4" w:space="0" w:color="auto"/>
            </w:tcBorders>
          </w:tcPr>
          <w:p w:rsidR="005302CE" w:rsidRPr="005E7E72" w:rsidRDefault="005302CE" w:rsidP="00091418">
            <w:pPr>
              <w:ind w:left="216"/>
              <w:jc w:val="center"/>
              <w:rPr>
                <w:rFonts w:ascii="Times New Roman" w:hAnsi="Times New Roman" w:cs="Times New Roman"/>
                <w:b/>
                <w:caps/>
                <w:sz w:val="24"/>
                <w:szCs w:val="24"/>
              </w:rPr>
            </w:pPr>
            <w:r w:rsidRPr="005E7E72">
              <w:rPr>
                <w:rFonts w:ascii="Times New Roman" w:hAnsi="Times New Roman" w:cs="Times New Roman"/>
                <w:b/>
                <w:sz w:val="24"/>
                <w:szCs w:val="24"/>
              </w:rPr>
              <w:t xml:space="preserve">Зміст </w:t>
            </w:r>
            <w:r w:rsidR="005A13F8" w:rsidRPr="005E7E72">
              <w:rPr>
                <w:rFonts w:ascii="Times New Roman" w:hAnsi="Times New Roman" w:cs="Times New Roman"/>
                <w:b/>
                <w:sz w:val="24"/>
                <w:szCs w:val="24"/>
              </w:rPr>
              <w:t>практичного</w:t>
            </w:r>
            <w:r w:rsidRPr="005E7E72">
              <w:rPr>
                <w:rFonts w:ascii="Times New Roman" w:hAnsi="Times New Roman" w:cs="Times New Roman"/>
                <w:b/>
                <w:sz w:val="24"/>
                <w:szCs w:val="24"/>
              </w:rPr>
              <w:t xml:space="preserve"> заняття</w:t>
            </w:r>
          </w:p>
        </w:tc>
      </w:tr>
      <w:tr w:rsidR="00D327F6" w:rsidRPr="005E7E72" w:rsidTr="00091418">
        <w:trPr>
          <w:trHeight w:val="335"/>
        </w:trPr>
        <w:tc>
          <w:tcPr>
            <w:tcW w:w="4920" w:type="dxa"/>
            <w:tcMar>
              <w:top w:w="100" w:type="dxa"/>
              <w:left w:w="100" w:type="dxa"/>
              <w:bottom w:w="100" w:type="dxa"/>
              <w:right w:w="100" w:type="dxa"/>
            </w:tcMar>
          </w:tcPr>
          <w:p w:rsidR="00D327F6"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lastRenderedPageBreak/>
              <w:t xml:space="preserve">Історична антропологія як науковий напрям </w:t>
            </w:r>
          </w:p>
        </w:tc>
        <w:tc>
          <w:tcPr>
            <w:tcW w:w="9497" w:type="dxa"/>
            <w:vAlign w:val="center"/>
          </w:tcPr>
          <w:p w:rsidR="00091418"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1. Предмет і завдання курсу.</w:t>
            </w:r>
          </w:p>
          <w:p w:rsidR="00091418"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2. Становлення історичної антропології та її напрямки.</w:t>
            </w:r>
          </w:p>
          <w:p w:rsidR="00D327F6"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3. Місце історичної антропології в системі антропологічних дисциплін</w:t>
            </w:r>
          </w:p>
        </w:tc>
      </w:tr>
      <w:tr w:rsidR="00D327F6" w:rsidRPr="005E7E72" w:rsidTr="00091418">
        <w:trPr>
          <w:trHeight w:val="335"/>
        </w:trPr>
        <w:tc>
          <w:tcPr>
            <w:tcW w:w="4920" w:type="dxa"/>
            <w:tcMar>
              <w:top w:w="100" w:type="dxa"/>
              <w:left w:w="100" w:type="dxa"/>
              <w:bottom w:w="100" w:type="dxa"/>
              <w:right w:w="100" w:type="dxa"/>
            </w:tcMar>
          </w:tcPr>
          <w:p w:rsidR="00D327F6"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Проблемне поле історико-антропологічних досліджень</w:t>
            </w:r>
          </w:p>
        </w:tc>
        <w:tc>
          <w:tcPr>
            <w:tcW w:w="9497" w:type="dxa"/>
            <w:vAlign w:val="center"/>
          </w:tcPr>
          <w:p w:rsidR="00091418"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1. Культура як провідне поняття історичної антропології.</w:t>
            </w:r>
          </w:p>
          <w:p w:rsidR="00091418"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2. Основні людські досвіди-переживання.</w:t>
            </w:r>
          </w:p>
          <w:p w:rsidR="00D327F6" w:rsidRPr="005E7E72" w:rsidRDefault="00091418" w:rsidP="00091418">
            <w:pPr>
              <w:rPr>
                <w:rFonts w:ascii="Times New Roman" w:hAnsi="Times New Roman" w:cs="Times New Roman"/>
                <w:sz w:val="24"/>
                <w:szCs w:val="24"/>
              </w:rPr>
            </w:pPr>
            <w:r w:rsidRPr="005E7E72">
              <w:rPr>
                <w:rFonts w:ascii="Times New Roman" w:hAnsi="Times New Roman" w:cs="Times New Roman"/>
                <w:sz w:val="24"/>
                <w:szCs w:val="24"/>
              </w:rPr>
              <w:t xml:space="preserve">3. Порівняльна історична антропологія. </w:t>
            </w:r>
          </w:p>
        </w:tc>
      </w:tr>
      <w:tr w:rsidR="00D327F6" w:rsidRPr="005E7E72" w:rsidTr="00091418">
        <w:trPr>
          <w:trHeight w:val="335"/>
        </w:trPr>
        <w:tc>
          <w:tcPr>
            <w:tcW w:w="4920" w:type="dxa"/>
            <w:tcMar>
              <w:top w:w="100" w:type="dxa"/>
              <w:left w:w="100" w:type="dxa"/>
              <w:bottom w:w="100" w:type="dxa"/>
              <w:right w:w="100" w:type="dxa"/>
            </w:tcMar>
          </w:tcPr>
          <w:p w:rsidR="00D327F6"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Школа «Анналів».</w:t>
            </w:r>
          </w:p>
        </w:tc>
        <w:tc>
          <w:tcPr>
            <w:tcW w:w="9497" w:type="dxa"/>
            <w:vAlign w:val="center"/>
          </w:tcPr>
          <w:p w:rsidR="00091418"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 xml:space="preserve">3. Школа «Анналів» - представники 3 покоління. </w:t>
            </w:r>
          </w:p>
          <w:p w:rsidR="00D327F6"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4. Школа «Анналів» - представники 4 покоління.</w:t>
            </w:r>
          </w:p>
        </w:tc>
      </w:tr>
      <w:tr w:rsidR="00D327F6" w:rsidRPr="005E7E72" w:rsidTr="00091418">
        <w:trPr>
          <w:trHeight w:val="335"/>
        </w:trPr>
        <w:tc>
          <w:tcPr>
            <w:tcW w:w="4920" w:type="dxa"/>
            <w:tcMar>
              <w:top w:w="100" w:type="dxa"/>
              <w:left w:w="100" w:type="dxa"/>
              <w:bottom w:w="100" w:type="dxa"/>
              <w:right w:w="100" w:type="dxa"/>
            </w:tcMar>
          </w:tcPr>
          <w:p w:rsidR="00D327F6"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Історія повсякденності</w:t>
            </w:r>
          </w:p>
        </w:tc>
        <w:tc>
          <w:tcPr>
            <w:tcW w:w="9497" w:type="dxa"/>
            <w:vAlign w:val="center"/>
          </w:tcPr>
          <w:p w:rsidR="00091418"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 xml:space="preserve">1. Історико-антропологічні дослідження у Німеччині: загальна характеристика.  </w:t>
            </w:r>
          </w:p>
          <w:p w:rsidR="00D327F6" w:rsidRPr="005E7E72" w:rsidRDefault="00091418" w:rsidP="00091418">
            <w:pPr>
              <w:jc w:val="both"/>
              <w:rPr>
                <w:rFonts w:ascii="Times New Roman" w:hAnsi="Times New Roman" w:cs="Times New Roman"/>
                <w:sz w:val="24"/>
                <w:szCs w:val="24"/>
              </w:rPr>
            </w:pPr>
            <w:r w:rsidRPr="005E7E72">
              <w:rPr>
                <w:rFonts w:ascii="Times New Roman" w:hAnsi="Times New Roman" w:cs="Times New Roman"/>
                <w:sz w:val="24"/>
                <w:szCs w:val="24"/>
              </w:rPr>
              <w:t>2. Історія крізь призму досвіду та переживань «маленької людини».</w:t>
            </w:r>
          </w:p>
        </w:tc>
      </w:tr>
      <w:tr w:rsidR="00D327F6" w:rsidRPr="005E7E72" w:rsidTr="00091418">
        <w:trPr>
          <w:trHeight w:val="335"/>
        </w:trPr>
        <w:tc>
          <w:tcPr>
            <w:tcW w:w="4920" w:type="dxa"/>
            <w:tcMar>
              <w:top w:w="100" w:type="dxa"/>
              <w:left w:w="100" w:type="dxa"/>
              <w:bottom w:w="100" w:type="dxa"/>
              <w:right w:w="100" w:type="dxa"/>
            </w:tcMar>
          </w:tcPr>
          <w:p w:rsidR="00D327F6" w:rsidRPr="005E7E72" w:rsidRDefault="00091418" w:rsidP="00621E12">
            <w:pPr>
              <w:jc w:val="both"/>
              <w:rPr>
                <w:rFonts w:ascii="Times New Roman" w:hAnsi="Times New Roman" w:cs="Times New Roman"/>
                <w:sz w:val="24"/>
                <w:szCs w:val="24"/>
              </w:rPr>
            </w:pPr>
            <w:r w:rsidRPr="005E7E72">
              <w:rPr>
                <w:rFonts w:ascii="Times New Roman" w:hAnsi="Times New Roman" w:cs="Times New Roman"/>
                <w:sz w:val="24"/>
                <w:szCs w:val="24"/>
              </w:rPr>
              <w:t>Нова біографічна історія</w:t>
            </w:r>
            <w:r w:rsidR="00D327F6" w:rsidRPr="005E7E72">
              <w:rPr>
                <w:rFonts w:ascii="Times New Roman" w:hAnsi="Times New Roman" w:cs="Times New Roman"/>
                <w:sz w:val="24"/>
                <w:szCs w:val="24"/>
              </w:rPr>
              <w:t>.</w:t>
            </w:r>
          </w:p>
        </w:tc>
        <w:tc>
          <w:tcPr>
            <w:tcW w:w="9497" w:type="dxa"/>
            <w:vAlign w:val="center"/>
          </w:tcPr>
          <w:p w:rsidR="00091418" w:rsidRPr="005E7E72" w:rsidRDefault="00091418" w:rsidP="00621E12">
            <w:pPr>
              <w:jc w:val="both"/>
              <w:rPr>
                <w:rFonts w:ascii="Times New Roman" w:hAnsi="Times New Roman" w:cs="Times New Roman"/>
                <w:sz w:val="24"/>
                <w:szCs w:val="24"/>
              </w:rPr>
            </w:pPr>
            <w:r w:rsidRPr="005E7E72">
              <w:rPr>
                <w:rFonts w:ascii="Times New Roman" w:hAnsi="Times New Roman" w:cs="Times New Roman"/>
                <w:sz w:val="24"/>
                <w:szCs w:val="24"/>
              </w:rPr>
              <w:t>1. Виникнення історико-біографічного жанру в історичній антропології.</w:t>
            </w:r>
          </w:p>
          <w:p w:rsidR="00091418" w:rsidRPr="005E7E72" w:rsidRDefault="00091418" w:rsidP="00621E12">
            <w:pPr>
              <w:jc w:val="both"/>
              <w:rPr>
                <w:rFonts w:ascii="Times New Roman" w:hAnsi="Times New Roman" w:cs="Times New Roman"/>
                <w:sz w:val="24"/>
                <w:szCs w:val="24"/>
              </w:rPr>
            </w:pPr>
            <w:r w:rsidRPr="005E7E72">
              <w:rPr>
                <w:rFonts w:ascii="Times New Roman" w:hAnsi="Times New Roman" w:cs="Times New Roman"/>
                <w:sz w:val="24"/>
                <w:szCs w:val="24"/>
              </w:rPr>
              <w:t xml:space="preserve">2. «Людина другого плану» в історії як дослідницька проблема. </w:t>
            </w:r>
          </w:p>
          <w:p w:rsidR="00091418" w:rsidRPr="005E7E72" w:rsidRDefault="00091418" w:rsidP="00621E12">
            <w:pPr>
              <w:jc w:val="both"/>
              <w:rPr>
                <w:rFonts w:ascii="Times New Roman" w:hAnsi="Times New Roman" w:cs="Times New Roman"/>
                <w:sz w:val="24"/>
                <w:szCs w:val="24"/>
              </w:rPr>
            </w:pPr>
            <w:r w:rsidRPr="005E7E72">
              <w:rPr>
                <w:rFonts w:ascii="Times New Roman" w:hAnsi="Times New Roman" w:cs="Times New Roman"/>
                <w:sz w:val="24"/>
                <w:szCs w:val="24"/>
              </w:rPr>
              <w:t xml:space="preserve">3. Вивчення персональних текстів як метод аналізу. </w:t>
            </w:r>
          </w:p>
          <w:p w:rsidR="00D327F6" w:rsidRPr="005E7E72" w:rsidRDefault="00091418" w:rsidP="00621E12">
            <w:pPr>
              <w:jc w:val="both"/>
              <w:rPr>
                <w:rFonts w:ascii="Times New Roman" w:hAnsi="Times New Roman" w:cs="Times New Roman"/>
                <w:sz w:val="24"/>
                <w:szCs w:val="24"/>
              </w:rPr>
            </w:pPr>
            <w:r w:rsidRPr="005E7E72">
              <w:rPr>
                <w:rFonts w:ascii="Times New Roman" w:hAnsi="Times New Roman" w:cs="Times New Roman"/>
                <w:sz w:val="24"/>
                <w:szCs w:val="24"/>
              </w:rPr>
              <w:t>4. Пізнавальні стратегії «нової біографічної історії».</w:t>
            </w:r>
          </w:p>
        </w:tc>
      </w:tr>
    </w:tbl>
    <w:p w:rsidR="00E2256D" w:rsidRPr="005E7E72" w:rsidRDefault="00E2256D" w:rsidP="00443A93">
      <w:pPr>
        <w:rPr>
          <w:rFonts w:ascii="Times New Roman" w:hAnsi="Times New Roman" w:cs="Times New Roman"/>
          <w:sz w:val="24"/>
          <w:szCs w:val="24"/>
        </w:rPr>
      </w:pPr>
    </w:p>
    <w:p w:rsidR="005302CE" w:rsidRPr="005E7E72" w:rsidRDefault="00F05837" w:rsidP="00F05837">
      <w:pPr>
        <w:jc w:val="center"/>
        <w:rPr>
          <w:rFonts w:ascii="Times New Roman" w:hAnsi="Times New Roman" w:cs="Times New Roman"/>
          <w:b/>
          <w:caps/>
          <w:sz w:val="24"/>
          <w:szCs w:val="24"/>
        </w:rPr>
      </w:pPr>
      <w:r w:rsidRPr="005E7E72">
        <w:rPr>
          <w:rFonts w:ascii="Times New Roman" w:hAnsi="Times New Roman" w:cs="Times New Roman"/>
          <w:b/>
          <w:caps/>
          <w:sz w:val="24"/>
          <w:szCs w:val="24"/>
        </w:rPr>
        <w:t xml:space="preserve">7.4 </w:t>
      </w:r>
      <w:r w:rsidR="005302CE" w:rsidRPr="005E7E72">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923"/>
        <w:gridCol w:w="9297"/>
      </w:tblGrid>
      <w:tr w:rsidR="005302CE" w:rsidRPr="005E7E72" w:rsidTr="001C74CE">
        <w:trPr>
          <w:trHeight w:val="335"/>
        </w:trPr>
        <w:tc>
          <w:tcPr>
            <w:tcW w:w="492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5E7E72" w:rsidRDefault="005302CE" w:rsidP="003D6582">
            <w:pPr>
              <w:jc w:val="center"/>
              <w:rPr>
                <w:rFonts w:ascii="Times New Roman" w:hAnsi="Times New Roman" w:cs="Times New Roman"/>
                <w:b/>
                <w:caps/>
                <w:sz w:val="24"/>
                <w:szCs w:val="24"/>
              </w:rPr>
            </w:pPr>
            <w:r w:rsidRPr="005E7E72">
              <w:rPr>
                <w:rFonts w:ascii="Times New Roman" w:hAnsi="Times New Roman" w:cs="Times New Roman"/>
                <w:b/>
                <w:sz w:val="24"/>
                <w:szCs w:val="24"/>
              </w:rPr>
              <w:t>Тема для самостійного опрацювання</w:t>
            </w:r>
          </w:p>
        </w:tc>
        <w:tc>
          <w:tcPr>
            <w:tcW w:w="9297"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5E7E72" w:rsidRDefault="005302CE" w:rsidP="003D6582">
            <w:pPr>
              <w:jc w:val="center"/>
              <w:rPr>
                <w:rFonts w:ascii="Times New Roman" w:hAnsi="Times New Roman" w:cs="Times New Roman"/>
                <w:b/>
                <w:caps/>
                <w:sz w:val="24"/>
                <w:szCs w:val="24"/>
              </w:rPr>
            </w:pPr>
            <w:r w:rsidRPr="005E7E72">
              <w:rPr>
                <w:rFonts w:ascii="Times New Roman" w:hAnsi="Times New Roman" w:cs="Times New Roman"/>
                <w:b/>
                <w:sz w:val="24"/>
                <w:szCs w:val="24"/>
              </w:rPr>
              <w:t>Зміст теми</w:t>
            </w:r>
          </w:p>
        </w:tc>
      </w:tr>
      <w:tr w:rsidR="001C74CE" w:rsidRPr="005E7E72"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sz w:val="24"/>
              </w:rPr>
              <w:t xml:space="preserve">Тема 1. </w:t>
            </w:r>
            <w:r w:rsidR="008D2B03" w:rsidRPr="005E7E72">
              <w:rPr>
                <w:sz w:val="24"/>
              </w:rPr>
              <w:t>Історична антропологія як науковий напрям та навчальна дисципліна</w:t>
            </w:r>
            <w:r w:rsidRPr="005E7E72">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D2B03" w:rsidRPr="005E7E72" w:rsidRDefault="001C74CE" w:rsidP="00290735">
            <w:pPr>
              <w:pStyle w:val="af"/>
              <w:ind w:left="360"/>
              <w:jc w:val="both"/>
              <w:rPr>
                <w:sz w:val="24"/>
              </w:rPr>
            </w:pPr>
            <w:r w:rsidRPr="005E7E72">
              <w:rPr>
                <w:sz w:val="24"/>
              </w:rPr>
              <w:t xml:space="preserve">1. </w:t>
            </w:r>
            <w:r w:rsidR="008D2B03" w:rsidRPr="005E7E72">
              <w:rPr>
                <w:sz w:val="24"/>
              </w:rPr>
              <w:t>Місце історичної антропології в системі історичних дисциплін.</w:t>
            </w:r>
          </w:p>
          <w:p w:rsidR="001C74CE" w:rsidRPr="005E7E72" w:rsidRDefault="008D2B03" w:rsidP="00290735">
            <w:pPr>
              <w:pStyle w:val="af"/>
              <w:ind w:left="360"/>
              <w:jc w:val="both"/>
              <w:rPr>
                <w:sz w:val="24"/>
              </w:rPr>
            </w:pPr>
            <w:r w:rsidRPr="005E7E72">
              <w:rPr>
                <w:sz w:val="24"/>
              </w:rPr>
              <w:t>2. Постмодернізм в історичних дослідженнях</w:t>
            </w:r>
            <w:r w:rsidR="001C74CE" w:rsidRPr="005E7E72">
              <w:rPr>
                <w:sz w:val="24"/>
              </w:rPr>
              <w:t>.</w:t>
            </w:r>
          </w:p>
        </w:tc>
      </w:tr>
      <w:tr w:rsidR="001C74CE" w:rsidRPr="005E7E72"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sz w:val="24"/>
              </w:rPr>
              <w:t xml:space="preserve">Тема 2. </w:t>
            </w:r>
            <w:r w:rsidR="008D2B03" w:rsidRPr="005E7E72">
              <w:rPr>
                <w:sz w:val="24"/>
              </w:rPr>
              <w:t>Джерела та методи історичної антропології</w:t>
            </w:r>
            <w:r w:rsidRPr="005E7E72">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37B68" w:rsidRPr="005E7E72" w:rsidRDefault="00937B68" w:rsidP="00937B68">
            <w:pPr>
              <w:pStyle w:val="af"/>
              <w:ind w:left="360"/>
              <w:jc w:val="both"/>
              <w:rPr>
                <w:sz w:val="24"/>
              </w:rPr>
            </w:pPr>
            <w:r w:rsidRPr="005E7E72">
              <w:rPr>
                <w:sz w:val="24"/>
              </w:rPr>
              <w:t>1. Особливості використання історичних джерел в історико-антропологічних дослідженнях.</w:t>
            </w:r>
          </w:p>
          <w:p w:rsidR="00937B68" w:rsidRPr="005E7E72" w:rsidRDefault="00937B68" w:rsidP="00937B68">
            <w:pPr>
              <w:pStyle w:val="af"/>
              <w:ind w:left="360"/>
              <w:jc w:val="both"/>
              <w:rPr>
                <w:sz w:val="24"/>
              </w:rPr>
            </w:pPr>
            <w:r w:rsidRPr="005E7E72">
              <w:rPr>
                <w:sz w:val="24"/>
              </w:rPr>
              <w:t xml:space="preserve">2. Методи історико-антропологічних досліджень. </w:t>
            </w:r>
          </w:p>
          <w:p w:rsidR="001C74CE" w:rsidRPr="005E7E72" w:rsidRDefault="00937B68" w:rsidP="00937B68">
            <w:pPr>
              <w:pStyle w:val="af"/>
              <w:ind w:left="360"/>
              <w:jc w:val="both"/>
              <w:rPr>
                <w:sz w:val="24"/>
              </w:rPr>
            </w:pPr>
            <w:r w:rsidRPr="005E7E72">
              <w:rPr>
                <w:sz w:val="24"/>
              </w:rPr>
              <w:t>3</w:t>
            </w:r>
            <w:r w:rsidR="001C74CE" w:rsidRPr="005E7E72">
              <w:rPr>
                <w:sz w:val="24"/>
              </w:rPr>
              <w:t xml:space="preserve">. </w:t>
            </w:r>
            <w:r w:rsidR="008D2B03" w:rsidRPr="005E7E72">
              <w:rPr>
                <w:sz w:val="24"/>
              </w:rPr>
              <w:t>Життєписи як джерело історико-антропологічних досліджень</w:t>
            </w:r>
          </w:p>
        </w:tc>
      </w:tr>
      <w:tr w:rsidR="001C74CE" w:rsidRPr="005E7E72" w:rsidTr="001C74CE">
        <w:trPr>
          <w:trHeight w:val="652"/>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sz w:val="24"/>
              </w:rPr>
              <w:t xml:space="preserve">Тема 3. </w:t>
            </w:r>
            <w:r w:rsidR="008D2B03" w:rsidRPr="005E7E72">
              <w:rPr>
                <w:sz w:val="24"/>
              </w:rPr>
              <w:t>Проблемне поле історико-антропологічних досліджень</w:t>
            </w:r>
            <w:r w:rsidRPr="005E7E72">
              <w:rPr>
                <w:sz w:val="24"/>
              </w:rPr>
              <w:t>.</w:t>
            </w:r>
          </w:p>
          <w:p w:rsidR="001C74CE" w:rsidRPr="005E7E72" w:rsidRDefault="001C74CE" w:rsidP="001C74CE">
            <w:pPr>
              <w:pStyle w:val="af"/>
              <w:jc w:val="both"/>
              <w:rPr>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5E7E72" w:rsidRDefault="001C74CE" w:rsidP="00290735">
            <w:pPr>
              <w:pStyle w:val="af"/>
              <w:ind w:left="360"/>
              <w:jc w:val="both"/>
              <w:rPr>
                <w:sz w:val="24"/>
              </w:rPr>
            </w:pPr>
            <w:r w:rsidRPr="005E7E72">
              <w:rPr>
                <w:sz w:val="24"/>
              </w:rPr>
              <w:t xml:space="preserve">1. </w:t>
            </w:r>
            <w:r w:rsidR="008D2B03" w:rsidRPr="005E7E72">
              <w:rPr>
                <w:bCs/>
                <w:sz w:val="24"/>
                <w:lang w:val="ru-RU"/>
              </w:rPr>
              <w:t>Основні</w:t>
            </w:r>
            <w:r w:rsidR="008D2B03" w:rsidRPr="005E7E72">
              <w:rPr>
                <w:sz w:val="24"/>
              </w:rPr>
              <w:t xml:space="preserve"> людські </w:t>
            </w:r>
            <w:r w:rsidR="00290735" w:rsidRPr="005E7E72">
              <w:rPr>
                <w:sz w:val="24"/>
              </w:rPr>
              <w:t>«</w:t>
            </w:r>
            <w:r w:rsidR="008D2B03" w:rsidRPr="005E7E72">
              <w:rPr>
                <w:sz w:val="24"/>
              </w:rPr>
              <w:t>досвіди-пр</w:t>
            </w:r>
            <w:r w:rsidR="00290735" w:rsidRPr="005E7E72">
              <w:rPr>
                <w:sz w:val="24"/>
              </w:rPr>
              <w:t>о</w:t>
            </w:r>
            <w:r w:rsidR="008D2B03" w:rsidRPr="005E7E72">
              <w:rPr>
                <w:sz w:val="24"/>
              </w:rPr>
              <w:t>живання</w:t>
            </w:r>
            <w:r w:rsidR="00290735" w:rsidRPr="005E7E72">
              <w:rPr>
                <w:sz w:val="24"/>
              </w:rPr>
              <w:t>»</w:t>
            </w:r>
            <w:r w:rsidRPr="005E7E72">
              <w:rPr>
                <w:sz w:val="24"/>
              </w:rPr>
              <w:t>.</w:t>
            </w:r>
          </w:p>
        </w:tc>
      </w:tr>
      <w:tr w:rsidR="001C74CE" w:rsidRPr="005E7E72" w:rsidTr="008D2B03">
        <w:trPr>
          <w:trHeight w:val="299"/>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8D2B03">
            <w:pPr>
              <w:pStyle w:val="af"/>
              <w:jc w:val="both"/>
              <w:rPr>
                <w:sz w:val="24"/>
              </w:rPr>
            </w:pPr>
            <w:r w:rsidRPr="005E7E72">
              <w:rPr>
                <w:sz w:val="24"/>
              </w:rPr>
              <w:t xml:space="preserve">Тема </w:t>
            </w:r>
            <w:r w:rsidR="008D2B03" w:rsidRPr="005E7E72">
              <w:rPr>
                <w:sz w:val="24"/>
              </w:rPr>
              <w:t>4</w:t>
            </w:r>
            <w:r w:rsidRPr="005E7E72">
              <w:rPr>
                <w:sz w:val="24"/>
              </w:rPr>
              <w:t xml:space="preserve">. </w:t>
            </w:r>
            <w:r w:rsidR="008D2B03" w:rsidRPr="005E7E72">
              <w:rPr>
                <w:sz w:val="24"/>
              </w:rPr>
              <w:t>Витоки історичної антропології</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37B68" w:rsidRPr="005E7E72" w:rsidRDefault="00937B68" w:rsidP="00937B68">
            <w:pPr>
              <w:pStyle w:val="af"/>
              <w:ind w:left="360"/>
              <w:jc w:val="both"/>
              <w:rPr>
                <w:bCs/>
                <w:sz w:val="24"/>
                <w:lang w:val="ru-RU"/>
              </w:rPr>
            </w:pPr>
            <w:r w:rsidRPr="005E7E72">
              <w:rPr>
                <w:sz w:val="24"/>
              </w:rPr>
              <w:t xml:space="preserve">1. </w:t>
            </w:r>
            <w:r w:rsidRPr="005E7E72">
              <w:rPr>
                <w:bCs/>
                <w:sz w:val="24"/>
                <w:lang w:val="ru-RU"/>
              </w:rPr>
              <w:t xml:space="preserve">Школа «Анналів» - представники 1 покоління. </w:t>
            </w:r>
          </w:p>
          <w:p w:rsidR="00937B68" w:rsidRPr="005E7E72" w:rsidRDefault="00937B68" w:rsidP="00937B68">
            <w:pPr>
              <w:pStyle w:val="af"/>
              <w:ind w:left="360"/>
              <w:jc w:val="both"/>
              <w:rPr>
                <w:sz w:val="24"/>
              </w:rPr>
            </w:pPr>
            <w:r w:rsidRPr="005E7E72">
              <w:rPr>
                <w:bCs/>
                <w:sz w:val="24"/>
                <w:lang w:val="ru-RU"/>
              </w:rPr>
              <w:t>2. Шко</w:t>
            </w:r>
            <w:r w:rsidRPr="005E7E72">
              <w:rPr>
                <w:sz w:val="24"/>
              </w:rPr>
              <w:t xml:space="preserve">ла «Анналів» - представники 2 покоління. </w:t>
            </w:r>
          </w:p>
          <w:p w:rsidR="001C74CE" w:rsidRPr="005E7E72" w:rsidRDefault="00937B68" w:rsidP="00290735">
            <w:pPr>
              <w:pStyle w:val="af"/>
              <w:ind w:left="360"/>
              <w:jc w:val="both"/>
              <w:rPr>
                <w:sz w:val="24"/>
              </w:rPr>
            </w:pPr>
            <w:r w:rsidRPr="005E7E72">
              <w:rPr>
                <w:sz w:val="24"/>
              </w:rPr>
              <w:lastRenderedPageBreak/>
              <w:t>3</w:t>
            </w:r>
            <w:r w:rsidR="008D2B03" w:rsidRPr="005E7E72">
              <w:rPr>
                <w:sz w:val="24"/>
              </w:rPr>
              <w:t xml:space="preserve">. </w:t>
            </w:r>
            <w:r w:rsidR="008D2B03" w:rsidRPr="005E7E72">
              <w:rPr>
                <w:bCs/>
                <w:sz w:val="24"/>
                <w:lang w:val="ru-RU"/>
              </w:rPr>
              <w:t>Історія</w:t>
            </w:r>
            <w:r w:rsidR="008D2B03" w:rsidRPr="005E7E72">
              <w:rPr>
                <w:sz w:val="24"/>
              </w:rPr>
              <w:t xml:space="preserve"> ментальностей</w:t>
            </w:r>
          </w:p>
        </w:tc>
      </w:tr>
      <w:tr w:rsidR="008D2B03" w:rsidRPr="005E7E72" w:rsidTr="008D2B03">
        <w:trPr>
          <w:trHeight w:val="45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D2B03" w:rsidRPr="005E7E72" w:rsidRDefault="008D2B03" w:rsidP="008D2B03">
            <w:pPr>
              <w:pStyle w:val="af"/>
              <w:jc w:val="both"/>
              <w:rPr>
                <w:sz w:val="24"/>
              </w:rPr>
            </w:pPr>
            <w:r w:rsidRPr="005E7E72">
              <w:rPr>
                <w:sz w:val="24"/>
              </w:rPr>
              <w:lastRenderedPageBreak/>
              <w:t>Тема 5. Мікроісторія.</w:t>
            </w:r>
          </w:p>
          <w:p w:rsidR="008D2B03" w:rsidRPr="005E7E72" w:rsidRDefault="008D2B03" w:rsidP="008D2B03">
            <w:pPr>
              <w:pStyle w:val="af"/>
              <w:jc w:val="both"/>
              <w:rPr>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37B68" w:rsidRPr="005E7E72" w:rsidRDefault="00937B68" w:rsidP="00937B68">
            <w:pPr>
              <w:pStyle w:val="af"/>
              <w:ind w:left="360"/>
              <w:jc w:val="both"/>
              <w:rPr>
                <w:bCs/>
                <w:sz w:val="24"/>
                <w:lang w:val="ru-RU"/>
              </w:rPr>
            </w:pPr>
            <w:r w:rsidRPr="005E7E72">
              <w:rPr>
                <w:sz w:val="24"/>
              </w:rPr>
              <w:t xml:space="preserve">1. Криза </w:t>
            </w:r>
            <w:r w:rsidRPr="005E7E72">
              <w:rPr>
                <w:bCs/>
                <w:sz w:val="24"/>
                <w:lang w:val="ru-RU"/>
              </w:rPr>
              <w:t>традиційної історіографії в Італії та виникнення мікроісторії.</w:t>
            </w:r>
          </w:p>
          <w:p w:rsidR="00937B68" w:rsidRPr="005E7E72" w:rsidRDefault="00937B68" w:rsidP="00937B68">
            <w:pPr>
              <w:pStyle w:val="af"/>
              <w:ind w:left="360"/>
              <w:jc w:val="both"/>
              <w:rPr>
                <w:bCs/>
                <w:sz w:val="24"/>
                <w:lang w:val="ru-RU"/>
              </w:rPr>
            </w:pPr>
            <w:r w:rsidRPr="005E7E72">
              <w:rPr>
                <w:bCs/>
                <w:sz w:val="24"/>
                <w:lang w:val="ru-RU"/>
              </w:rPr>
              <w:t>2. Мікроаналіз як особливий метод історичних досліджень.</w:t>
            </w:r>
          </w:p>
          <w:p w:rsidR="00937B68" w:rsidRPr="005E7E72" w:rsidRDefault="00937B68" w:rsidP="00937B68">
            <w:pPr>
              <w:pStyle w:val="af"/>
              <w:ind w:left="360"/>
              <w:jc w:val="both"/>
              <w:rPr>
                <w:sz w:val="24"/>
              </w:rPr>
            </w:pPr>
            <w:r w:rsidRPr="005E7E72">
              <w:rPr>
                <w:bCs/>
                <w:sz w:val="24"/>
                <w:lang w:val="ru-RU"/>
              </w:rPr>
              <w:t>3. Послідовники</w:t>
            </w:r>
            <w:r w:rsidRPr="005E7E72">
              <w:rPr>
                <w:sz w:val="24"/>
              </w:rPr>
              <w:t xml:space="preserve"> школи мікроісторії в інших країнах.</w:t>
            </w:r>
          </w:p>
          <w:p w:rsidR="008D2B03" w:rsidRPr="005E7E72" w:rsidRDefault="00937B68" w:rsidP="00937B68">
            <w:pPr>
              <w:pStyle w:val="af"/>
              <w:ind w:left="360"/>
              <w:jc w:val="both"/>
              <w:rPr>
                <w:bCs/>
                <w:sz w:val="24"/>
                <w:lang w:val="ru-RU"/>
              </w:rPr>
            </w:pPr>
            <w:r w:rsidRPr="005E7E72">
              <w:rPr>
                <w:sz w:val="24"/>
              </w:rPr>
              <w:t>4</w:t>
            </w:r>
            <w:r w:rsidR="008D2B03" w:rsidRPr="005E7E72">
              <w:rPr>
                <w:sz w:val="24"/>
              </w:rPr>
              <w:t xml:space="preserve">. </w:t>
            </w:r>
            <w:r w:rsidR="008D2B03" w:rsidRPr="005E7E72">
              <w:rPr>
                <w:bCs/>
                <w:sz w:val="24"/>
                <w:lang w:val="ru-RU"/>
              </w:rPr>
              <w:t>К.Гінзбург: життєвий шлях та наукові погляди.</w:t>
            </w:r>
          </w:p>
          <w:p w:rsidR="008D2B03" w:rsidRPr="005E7E72" w:rsidRDefault="00937B68" w:rsidP="00290735">
            <w:pPr>
              <w:pStyle w:val="af"/>
              <w:ind w:left="360"/>
              <w:jc w:val="both"/>
              <w:rPr>
                <w:sz w:val="24"/>
              </w:rPr>
            </w:pPr>
            <w:r w:rsidRPr="005E7E72">
              <w:rPr>
                <w:bCs/>
                <w:sz w:val="24"/>
                <w:lang w:val="ru-RU"/>
              </w:rPr>
              <w:t>5</w:t>
            </w:r>
            <w:r w:rsidR="008D2B03" w:rsidRPr="005E7E72">
              <w:rPr>
                <w:bCs/>
                <w:sz w:val="24"/>
                <w:lang w:val="ru-RU"/>
              </w:rPr>
              <w:t>. Дж.Леві:</w:t>
            </w:r>
            <w:r w:rsidR="008D2B03" w:rsidRPr="005E7E72">
              <w:rPr>
                <w:sz w:val="24"/>
              </w:rPr>
              <w:t xml:space="preserve"> життєвий шлях та наукові погляди.</w:t>
            </w:r>
          </w:p>
        </w:tc>
      </w:tr>
      <w:tr w:rsidR="001C74CE" w:rsidRPr="005E7E72"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sz w:val="24"/>
              </w:rPr>
              <w:t xml:space="preserve">Тема 6. </w:t>
            </w:r>
            <w:r w:rsidR="008D2B03" w:rsidRPr="005E7E72">
              <w:rPr>
                <w:sz w:val="24"/>
              </w:rPr>
              <w:t>Історія повсякденності</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5E7E72" w:rsidRDefault="008D2B03" w:rsidP="00290735">
            <w:pPr>
              <w:pStyle w:val="af"/>
              <w:ind w:left="360"/>
              <w:jc w:val="both"/>
              <w:rPr>
                <w:sz w:val="24"/>
              </w:rPr>
            </w:pPr>
            <w:r w:rsidRPr="005E7E72">
              <w:rPr>
                <w:sz w:val="24"/>
              </w:rPr>
              <w:t xml:space="preserve">1. </w:t>
            </w:r>
            <w:r w:rsidRPr="005E7E72">
              <w:rPr>
                <w:bCs/>
                <w:sz w:val="24"/>
                <w:lang w:val="ru-RU"/>
              </w:rPr>
              <w:t>Напрямки</w:t>
            </w:r>
            <w:r w:rsidRPr="005E7E72">
              <w:rPr>
                <w:sz w:val="24"/>
              </w:rPr>
              <w:t xml:space="preserve"> історичної антропології у Німеччині</w:t>
            </w:r>
          </w:p>
        </w:tc>
      </w:tr>
      <w:tr w:rsidR="001C74CE" w:rsidRPr="005E7E72" w:rsidTr="001C74CE">
        <w:trPr>
          <w:trHeight w:val="157"/>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b/>
                <w:sz w:val="24"/>
              </w:rPr>
              <w:t xml:space="preserve">Тема 7. </w:t>
            </w:r>
            <w:r w:rsidR="008D2B03" w:rsidRPr="005E7E72">
              <w:t>Інтелектуальна історія</w:t>
            </w:r>
            <w:r w:rsidRPr="005E7E72">
              <w:rPr>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7E72" w:rsidRPr="005E7E72" w:rsidRDefault="005E7E72" w:rsidP="005E7E72">
            <w:pPr>
              <w:pStyle w:val="af"/>
              <w:ind w:left="360"/>
              <w:jc w:val="both"/>
              <w:rPr>
                <w:sz w:val="24"/>
              </w:rPr>
            </w:pPr>
            <w:r w:rsidRPr="005E7E72">
              <w:rPr>
                <w:sz w:val="24"/>
              </w:rPr>
              <w:t xml:space="preserve">1. </w:t>
            </w:r>
            <w:r w:rsidRPr="005E7E72">
              <w:rPr>
                <w:bCs/>
                <w:sz w:val="24"/>
                <w:lang w:val="ru-RU"/>
              </w:rPr>
              <w:t>Виникнення</w:t>
            </w:r>
            <w:r w:rsidRPr="005E7E72">
              <w:rPr>
                <w:sz w:val="24"/>
              </w:rPr>
              <w:t xml:space="preserve"> Школи інтелектуальної історії</w:t>
            </w:r>
          </w:p>
          <w:p w:rsidR="005E7E72" w:rsidRPr="005E7E72" w:rsidRDefault="005E7E72" w:rsidP="005E7E72">
            <w:pPr>
              <w:pStyle w:val="af"/>
              <w:ind w:left="360"/>
              <w:jc w:val="both"/>
              <w:rPr>
                <w:sz w:val="24"/>
              </w:rPr>
            </w:pPr>
            <w:r w:rsidRPr="005E7E72">
              <w:rPr>
                <w:sz w:val="24"/>
              </w:rPr>
              <w:t>2. Культурно-інтелектуальна історія як дзеркало “нової наукової революції”.</w:t>
            </w:r>
          </w:p>
          <w:p w:rsidR="001C74CE" w:rsidRPr="005E7E72" w:rsidRDefault="005E7E72" w:rsidP="005E7E72">
            <w:pPr>
              <w:pStyle w:val="af"/>
              <w:ind w:left="360"/>
              <w:jc w:val="both"/>
              <w:rPr>
                <w:bCs/>
                <w:sz w:val="24"/>
                <w:lang w:val="ru-RU"/>
              </w:rPr>
            </w:pPr>
            <w:r w:rsidRPr="005E7E72">
              <w:rPr>
                <w:bCs/>
                <w:sz w:val="24"/>
                <w:lang w:val="ru-RU"/>
              </w:rPr>
              <w:t>3</w:t>
            </w:r>
            <w:r w:rsidR="00290735" w:rsidRPr="005E7E72">
              <w:rPr>
                <w:bCs/>
                <w:sz w:val="24"/>
                <w:lang w:val="ru-RU"/>
              </w:rPr>
              <w:t>. Становленняшколиінтелектуальноїісторії у США</w:t>
            </w:r>
          </w:p>
        </w:tc>
      </w:tr>
      <w:tr w:rsidR="001C74CE" w:rsidRPr="005E7E72" w:rsidTr="001C74CE">
        <w:trPr>
          <w:trHeight w:val="659"/>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b/>
                <w:sz w:val="24"/>
              </w:rPr>
              <w:t xml:space="preserve">Тема 8. </w:t>
            </w:r>
            <w:r w:rsidR="008D2B03" w:rsidRPr="005E7E72">
              <w:t>Нова біографічна історія</w:t>
            </w:r>
            <w:r w:rsidRPr="005E7E72">
              <w:rPr>
                <w:sz w:val="24"/>
              </w:rPr>
              <w:t>.</w:t>
            </w:r>
          </w:p>
          <w:p w:rsidR="001C74CE" w:rsidRPr="005E7E72" w:rsidRDefault="001C74CE" w:rsidP="001C74CE">
            <w:pPr>
              <w:pStyle w:val="af"/>
              <w:jc w:val="both"/>
              <w:rPr>
                <w:b/>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C74CE" w:rsidRPr="005E7E72" w:rsidRDefault="00290735" w:rsidP="008D2B03">
            <w:pPr>
              <w:pStyle w:val="af"/>
              <w:ind w:left="360"/>
              <w:jc w:val="both"/>
              <w:rPr>
                <w:bCs/>
                <w:sz w:val="24"/>
                <w:lang w:val="ru-RU"/>
              </w:rPr>
            </w:pPr>
            <w:r w:rsidRPr="005E7E72">
              <w:rPr>
                <w:bCs/>
                <w:sz w:val="24"/>
                <w:lang w:val="ru-RU"/>
              </w:rPr>
              <w:t>1. «Людина другого плану» в історії як наукова проблема.</w:t>
            </w:r>
          </w:p>
        </w:tc>
      </w:tr>
      <w:tr w:rsidR="001C74CE" w:rsidRPr="005E7E72"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5E7E72" w:rsidRDefault="001C74CE" w:rsidP="001C74CE">
            <w:pPr>
              <w:pStyle w:val="af"/>
              <w:jc w:val="both"/>
              <w:rPr>
                <w:sz w:val="24"/>
              </w:rPr>
            </w:pPr>
            <w:r w:rsidRPr="005E7E72">
              <w:rPr>
                <w:b/>
                <w:sz w:val="24"/>
              </w:rPr>
              <w:t>Тема 9.</w:t>
            </w:r>
            <w:r w:rsidR="008D2B03" w:rsidRPr="005E7E72">
              <w:t>Гендерна історія</w:t>
            </w:r>
            <w:r w:rsidRPr="005E7E72">
              <w:rPr>
                <w:sz w:val="24"/>
              </w:rPr>
              <w:t>.</w:t>
            </w:r>
          </w:p>
          <w:p w:rsidR="001C74CE" w:rsidRPr="005E7E72" w:rsidRDefault="001C74CE" w:rsidP="001C74CE">
            <w:pPr>
              <w:pStyle w:val="af"/>
              <w:ind w:left="360"/>
              <w:jc w:val="both"/>
              <w:rPr>
                <w:b/>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7E72" w:rsidRPr="005E7E72" w:rsidRDefault="005E7E72" w:rsidP="005E7E72">
            <w:pPr>
              <w:pStyle w:val="af"/>
              <w:ind w:left="360"/>
              <w:jc w:val="both"/>
              <w:rPr>
                <w:bCs/>
                <w:sz w:val="24"/>
                <w:lang w:val="ru-RU"/>
              </w:rPr>
            </w:pPr>
            <w:r w:rsidRPr="005E7E72">
              <w:rPr>
                <w:sz w:val="24"/>
              </w:rPr>
              <w:t xml:space="preserve">1. Гендер як </w:t>
            </w:r>
            <w:r w:rsidRPr="005E7E72">
              <w:rPr>
                <w:bCs/>
                <w:sz w:val="24"/>
                <w:lang w:val="ru-RU"/>
              </w:rPr>
              <w:t>соціально-історична категорія</w:t>
            </w:r>
          </w:p>
          <w:p w:rsidR="005E7E72" w:rsidRPr="005E7E72" w:rsidRDefault="005E7E72" w:rsidP="005E7E72">
            <w:pPr>
              <w:pStyle w:val="af"/>
              <w:ind w:left="360"/>
              <w:jc w:val="both"/>
              <w:rPr>
                <w:bCs/>
                <w:sz w:val="24"/>
                <w:lang w:val="ru-RU"/>
              </w:rPr>
            </w:pPr>
            <w:r w:rsidRPr="005E7E72">
              <w:rPr>
                <w:bCs/>
                <w:sz w:val="24"/>
                <w:lang w:val="ru-RU"/>
              </w:rPr>
              <w:t>2. Становлення «гендерних досліджень».</w:t>
            </w:r>
          </w:p>
          <w:p w:rsidR="005E7E72" w:rsidRPr="005E7E72" w:rsidRDefault="005E7E72" w:rsidP="005E7E72">
            <w:pPr>
              <w:pStyle w:val="af"/>
              <w:ind w:left="360"/>
              <w:jc w:val="both"/>
              <w:rPr>
                <w:sz w:val="24"/>
              </w:rPr>
            </w:pPr>
            <w:r w:rsidRPr="005E7E72">
              <w:rPr>
                <w:bCs/>
                <w:sz w:val="24"/>
                <w:lang w:val="ru-RU"/>
              </w:rPr>
              <w:t>3. Світова</w:t>
            </w:r>
            <w:r w:rsidRPr="005E7E72">
              <w:rPr>
                <w:sz w:val="24"/>
              </w:rPr>
              <w:t xml:space="preserve"> історія у гендерному вимірі. </w:t>
            </w:r>
          </w:p>
          <w:p w:rsidR="00290735" w:rsidRPr="005E7E72" w:rsidRDefault="005E7E72" w:rsidP="005E7E72">
            <w:pPr>
              <w:pStyle w:val="af"/>
              <w:ind w:left="360"/>
              <w:jc w:val="both"/>
              <w:rPr>
                <w:bCs/>
                <w:sz w:val="24"/>
                <w:lang w:val="ru-RU"/>
              </w:rPr>
            </w:pPr>
            <w:r w:rsidRPr="005E7E72">
              <w:rPr>
                <w:bCs/>
                <w:sz w:val="24"/>
                <w:lang w:val="ru-RU"/>
              </w:rPr>
              <w:t>4</w:t>
            </w:r>
            <w:r w:rsidR="00290735" w:rsidRPr="005E7E72">
              <w:rPr>
                <w:bCs/>
                <w:sz w:val="24"/>
                <w:lang w:val="ru-RU"/>
              </w:rPr>
              <w:t>. Гендернідослідженнядругоїполовини ХХ ст.</w:t>
            </w:r>
          </w:p>
          <w:p w:rsidR="001C74CE" w:rsidRPr="005E7E72" w:rsidRDefault="005E7E72" w:rsidP="00290735">
            <w:pPr>
              <w:pStyle w:val="af"/>
              <w:ind w:left="360"/>
              <w:jc w:val="both"/>
              <w:rPr>
                <w:bCs/>
                <w:sz w:val="24"/>
              </w:rPr>
            </w:pPr>
            <w:r w:rsidRPr="005E7E72">
              <w:rPr>
                <w:bCs/>
                <w:sz w:val="24"/>
                <w:lang w:val="ru-RU"/>
              </w:rPr>
              <w:t>5</w:t>
            </w:r>
            <w:r w:rsidR="00290735" w:rsidRPr="005E7E72">
              <w:rPr>
                <w:bCs/>
                <w:sz w:val="24"/>
                <w:lang w:val="ru-RU"/>
              </w:rPr>
              <w:t>. Гендернідослідження початку ХХ</w:t>
            </w:r>
            <w:r w:rsidR="00290735" w:rsidRPr="005E7E72">
              <w:rPr>
                <w:bCs/>
                <w:sz w:val="24"/>
              </w:rPr>
              <w:t>І ст.</w:t>
            </w:r>
          </w:p>
        </w:tc>
      </w:tr>
    </w:tbl>
    <w:p w:rsidR="005302CE" w:rsidRPr="005E7E72" w:rsidRDefault="005302CE" w:rsidP="00443A93">
      <w:pPr>
        <w:jc w:val="center"/>
        <w:rPr>
          <w:rFonts w:ascii="Times New Roman" w:hAnsi="Times New Roman" w:cs="Times New Roman"/>
          <w:b/>
          <w:caps/>
          <w:sz w:val="24"/>
          <w:szCs w:val="24"/>
        </w:rPr>
      </w:pPr>
    </w:p>
    <w:p w:rsidR="00D05164" w:rsidRPr="005E7E72" w:rsidRDefault="00F05837" w:rsidP="00443A93">
      <w:pPr>
        <w:jc w:val="center"/>
        <w:rPr>
          <w:rFonts w:ascii="Times New Roman" w:hAnsi="Times New Roman" w:cs="Times New Roman"/>
          <w:b/>
          <w:caps/>
          <w:sz w:val="24"/>
          <w:szCs w:val="24"/>
        </w:rPr>
      </w:pPr>
      <w:r w:rsidRPr="005E7E72">
        <w:rPr>
          <w:rFonts w:ascii="Times New Roman" w:hAnsi="Times New Roman" w:cs="Times New Roman"/>
          <w:b/>
          <w:caps/>
          <w:sz w:val="24"/>
          <w:szCs w:val="24"/>
        </w:rPr>
        <w:t>8</w:t>
      </w:r>
      <w:r w:rsidR="00D05164" w:rsidRPr="005E7E72">
        <w:rPr>
          <w:rFonts w:ascii="Times New Roman" w:hAnsi="Times New Roman" w:cs="Times New Roman"/>
          <w:b/>
          <w:caps/>
          <w:sz w:val="24"/>
          <w:szCs w:val="24"/>
        </w:rPr>
        <w:t>. Система оцінювання та вимоги</w:t>
      </w:r>
    </w:p>
    <w:p w:rsidR="00E2256D" w:rsidRPr="005E7E72" w:rsidRDefault="00E2256D" w:rsidP="00443A93">
      <w:pPr>
        <w:jc w:val="center"/>
        <w:rPr>
          <w:rFonts w:ascii="Times New Roman" w:hAnsi="Times New Roman" w:cs="Times New Roman"/>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5E7E72" w:rsidTr="00AF7A80">
        <w:tc>
          <w:tcPr>
            <w:tcW w:w="2259" w:type="dxa"/>
            <w:vAlign w:val="center"/>
          </w:tcPr>
          <w:p w:rsidR="00185477" w:rsidRPr="005E7E72" w:rsidRDefault="00185477" w:rsidP="00AF7A80">
            <w:pPr>
              <w:pStyle w:val="10"/>
              <w:spacing w:line="240" w:lineRule="auto"/>
              <w:rPr>
                <w:rFonts w:ascii="Times New Roman" w:hAnsi="Times New Roman" w:cs="Times New Roman"/>
                <w:b/>
                <w:sz w:val="24"/>
                <w:szCs w:val="24"/>
                <w:lang w:val="uk-UA"/>
              </w:rPr>
            </w:pPr>
            <w:r w:rsidRPr="005E7E72">
              <w:rPr>
                <w:rFonts w:ascii="Times New Roman" w:hAnsi="Times New Roman" w:cs="Times New Roman"/>
                <w:b/>
                <w:sz w:val="24"/>
                <w:szCs w:val="24"/>
                <w:lang w:val="uk-UA"/>
              </w:rPr>
              <w:t>Загальна система оцінювання курсу</w:t>
            </w:r>
          </w:p>
        </w:tc>
        <w:tc>
          <w:tcPr>
            <w:tcW w:w="11961" w:type="dxa"/>
          </w:tcPr>
          <w:p w:rsidR="00A01C4C" w:rsidRPr="005E7E72"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5E7E72">
              <w:rPr>
                <w:rFonts w:ascii="Times New Roman" w:hAnsi="Times New Roman" w:cs="Times New Roman"/>
                <w:sz w:val="24"/>
                <w:szCs w:val="24"/>
                <w:lang w:val="uk-UA"/>
              </w:rPr>
              <w:t>ником</w:t>
            </w:r>
            <w:r w:rsidRPr="005E7E72">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5E7E72">
              <w:rPr>
                <w:rFonts w:ascii="Cambria Math" w:eastAsia="MS Mincho" w:hAnsi="Cambria Math" w:cs="Cambria Math"/>
                <w:sz w:val="24"/>
                <w:szCs w:val="24"/>
                <w:lang w:val="uk-UA"/>
              </w:rPr>
              <w:t>∗</w:t>
            </w:r>
            <w:r w:rsidRPr="005E7E72">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5E7E72">
              <w:rPr>
                <w:rFonts w:ascii="Cambria Math" w:eastAsia="MS Mincho" w:hAnsi="Cambria Math" w:cs="Cambria Math"/>
                <w:sz w:val="24"/>
                <w:szCs w:val="24"/>
                <w:lang w:val="uk-UA"/>
              </w:rPr>
              <w:t>∗</w:t>
            </w:r>
            <w:r w:rsidRPr="005E7E72">
              <w:rPr>
                <w:rFonts w:ascii="Times New Roman" w:hAnsi="Times New Roman" w:cs="Times New Roman"/>
                <w:sz w:val="24"/>
                <w:szCs w:val="24"/>
                <w:lang w:val="uk-UA"/>
              </w:rPr>
              <w:t xml:space="preserve">20 / 5 = 4.1 * 4 = 16.4 // 16 (балів). За </w:t>
            </w:r>
            <w:r w:rsidRPr="005E7E72">
              <w:rPr>
                <w:rFonts w:ascii="Times New Roman" w:hAnsi="Times New Roman" w:cs="Times New Roman"/>
                <w:sz w:val="24"/>
                <w:szCs w:val="24"/>
                <w:lang w:val="uk-UA"/>
              </w:rPr>
              <w:lastRenderedPageBreak/>
              <w:t xml:space="preserve">періодичний контроль (ПКР) студентом отримано 30 балів. Тоді за контрольну точку (КТ) буде отримано КТ = ПК + ПКР = 16 + 30 = 46 (балів). </w:t>
            </w:r>
          </w:p>
          <w:p w:rsidR="003D6582" w:rsidRPr="005E7E72" w:rsidRDefault="00D25BAC" w:rsidP="003D6582">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5E7E72" w:rsidRDefault="003D6582" w:rsidP="003D6582">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П</w:t>
            </w:r>
            <w:r w:rsidR="00A01C4C" w:rsidRPr="005E7E72">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5E7E72" w:rsidTr="001235CF">
        <w:tc>
          <w:tcPr>
            <w:tcW w:w="2259" w:type="dxa"/>
          </w:tcPr>
          <w:p w:rsidR="00185477" w:rsidRPr="005E7E72" w:rsidRDefault="00AF7A80" w:rsidP="00443A93">
            <w:pPr>
              <w:pStyle w:val="10"/>
              <w:widowControl w:val="0"/>
              <w:spacing w:line="240" w:lineRule="auto"/>
              <w:jc w:val="center"/>
              <w:rPr>
                <w:rFonts w:ascii="Times New Roman" w:hAnsi="Times New Roman" w:cs="Times New Roman"/>
                <w:b/>
                <w:sz w:val="24"/>
                <w:szCs w:val="24"/>
                <w:lang w:val="uk-UA"/>
              </w:rPr>
            </w:pPr>
            <w:r w:rsidRPr="005E7E72">
              <w:rPr>
                <w:rFonts w:ascii="Times New Roman" w:hAnsi="Times New Roman" w:cs="Times New Roman"/>
                <w:b/>
                <w:sz w:val="24"/>
                <w:szCs w:val="24"/>
                <w:lang w:val="uk-UA"/>
              </w:rPr>
              <w:lastRenderedPageBreak/>
              <w:t>Практичні</w:t>
            </w:r>
            <w:r w:rsidR="00185477" w:rsidRPr="005E7E72">
              <w:rPr>
                <w:rFonts w:ascii="Times New Roman" w:hAnsi="Times New Roman" w:cs="Times New Roman"/>
                <w:b/>
                <w:sz w:val="24"/>
                <w:szCs w:val="24"/>
                <w:lang w:val="uk-UA"/>
              </w:rPr>
              <w:t xml:space="preserve"> заняття</w:t>
            </w:r>
          </w:p>
        </w:tc>
        <w:tc>
          <w:tcPr>
            <w:tcW w:w="11961" w:type="dxa"/>
          </w:tcPr>
          <w:p w:rsidR="00A01C4C" w:rsidRPr="005E7E72" w:rsidRDefault="00A01C4C" w:rsidP="00443A93">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b/>
                <w:sz w:val="24"/>
                <w:szCs w:val="24"/>
                <w:lang w:val="uk-UA"/>
              </w:rPr>
              <w:t>«5»</w:t>
            </w:r>
            <w:r w:rsidRPr="005E7E72">
              <w:rPr>
                <w:rFonts w:ascii="Times New Roman" w:hAnsi="Times New Roman" w:cs="Times New Roman"/>
                <w:sz w:val="24"/>
                <w:szCs w:val="24"/>
                <w:lang w:val="uk-UA"/>
              </w:rPr>
              <w:t xml:space="preserve"> – с</w:t>
            </w:r>
            <w:r w:rsidR="00D25BAC" w:rsidRPr="005E7E72">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5E7E72" w:rsidRDefault="00A01C4C" w:rsidP="00443A93">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b/>
                <w:sz w:val="24"/>
                <w:szCs w:val="24"/>
                <w:lang w:val="uk-UA"/>
              </w:rPr>
              <w:t>«4»</w:t>
            </w:r>
            <w:r w:rsidRPr="005E7E72">
              <w:rPr>
                <w:rFonts w:ascii="Times New Roman" w:hAnsi="Times New Roman" w:cs="Times New Roman"/>
                <w:sz w:val="24"/>
                <w:szCs w:val="24"/>
                <w:lang w:val="uk-UA"/>
              </w:rPr>
              <w:t xml:space="preserve"> – с</w:t>
            </w:r>
            <w:r w:rsidR="00D25BAC" w:rsidRPr="005E7E72">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5E7E72">
              <w:rPr>
                <w:rFonts w:ascii="Times New Roman" w:hAnsi="Times New Roman" w:cs="Times New Roman"/>
                <w:sz w:val="24"/>
                <w:szCs w:val="24"/>
                <w:lang w:val="uk-UA"/>
              </w:rPr>
              <w:t>С</w:t>
            </w:r>
            <w:r w:rsidR="00D25BAC" w:rsidRPr="005E7E72">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5E7E72" w:rsidRDefault="00A01C4C" w:rsidP="00443A93">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b/>
                <w:sz w:val="24"/>
                <w:szCs w:val="24"/>
                <w:lang w:val="uk-UA"/>
              </w:rPr>
              <w:t>«3»</w:t>
            </w:r>
            <w:r w:rsidRPr="005E7E72">
              <w:rPr>
                <w:rFonts w:ascii="Times New Roman" w:hAnsi="Times New Roman" w:cs="Times New Roman"/>
                <w:sz w:val="24"/>
                <w:szCs w:val="24"/>
                <w:lang w:val="uk-UA"/>
              </w:rPr>
              <w:t xml:space="preserve"> – с</w:t>
            </w:r>
            <w:r w:rsidR="00D25BAC" w:rsidRPr="005E7E72">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5E7E72" w:rsidRDefault="00A01C4C" w:rsidP="00443A93">
            <w:pPr>
              <w:pStyle w:val="10"/>
              <w:spacing w:line="240" w:lineRule="auto"/>
              <w:ind w:firstLine="326"/>
              <w:jc w:val="both"/>
              <w:rPr>
                <w:rFonts w:ascii="Times New Roman" w:hAnsi="Times New Roman" w:cs="Times New Roman"/>
                <w:sz w:val="24"/>
                <w:szCs w:val="24"/>
                <w:lang w:val="uk-UA"/>
              </w:rPr>
            </w:pPr>
            <w:r w:rsidRPr="005E7E72">
              <w:rPr>
                <w:rFonts w:ascii="Times New Roman" w:hAnsi="Times New Roman" w:cs="Times New Roman"/>
                <w:b/>
                <w:sz w:val="24"/>
                <w:szCs w:val="24"/>
                <w:lang w:val="uk-UA"/>
              </w:rPr>
              <w:t>«2»</w:t>
            </w:r>
            <w:r w:rsidRPr="005E7E72">
              <w:rPr>
                <w:rFonts w:ascii="Times New Roman" w:hAnsi="Times New Roman" w:cs="Times New Roman"/>
                <w:sz w:val="24"/>
                <w:szCs w:val="24"/>
                <w:lang w:val="uk-UA"/>
              </w:rPr>
              <w:t xml:space="preserve"> – с</w:t>
            </w:r>
            <w:r w:rsidR="00D25BAC" w:rsidRPr="005E7E72">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5E7E72" w:rsidTr="001235CF">
        <w:tc>
          <w:tcPr>
            <w:tcW w:w="2259" w:type="dxa"/>
          </w:tcPr>
          <w:p w:rsidR="00185477" w:rsidRPr="005E7E72" w:rsidRDefault="00185477" w:rsidP="00443A93">
            <w:pPr>
              <w:pStyle w:val="10"/>
              <w:widowControl w:val="0"/>
              <w:spacing w:line="240" w:lineRule="auto"/>
              <w:jc w:val="center"/>
              <w:rPr>
                <w:rFonts w:ascii="Times New Roman" w:hAnsi="Times New Roman" w:cs="Times New Roman"/>
                <w:b/>
                <w:sz w:val="24"/>
                <w:szCs w:val="24"/>
                <w:lang w:val="uk-UA"/>
              </w:rPr>
            </w:pPr>
            <w:r w:rsidRPr="005E7E72">
              <w:rPr>
                <w:rFonts w:ascii="Times New Roman" w:hAnsi="Times New Roman" w:cs="Times New Roman"/>
                <w:b/>
                <w:sz w:val="24"/>
                <w:szCs w:val="24"/>
                <w:lang w:val="uk-UA"/>
              </w:rPr>
              <w:t>Умови допуску до підсумкового контролю</w:t>
            </w:r>
          </w:p>
        </w:tc>
        <w:tc>
          <w:tcPr>
            <w:tcW w:w="11961" w:type="dxa"/>
          </w:tcPr>
          <w:p w:rsidR="00A01C4C" w:rsidRPr="005E7E72" w:rsidRDefault="00A01C4C" w:rsidP="00443A93">
            <w:pPr>
              <w:pStyle w:val="10"/>
              <w:spacing w:line="240" w:lineRule="auto"/>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5E7E72" w:rsidRDefault="00A01C4C" w:rsidP="00443A93">
            <w:pPr>
              <w:pStyle w:val="10"/>
              <w:spacing w:line="240" w:lineRule="auto"/>
              <w:jc w:val="both"/>
              <w:rPr>
                <w:rFonts w:ascii="Times New Roman" w:hAnsi="Times New Roman" w:cs="Times New Roman"/>
                <w:sz w:val="24"/>
                <w:szCs w:val="24"/>
                <w:lang w:val="uk-UA"/>
              </w:rPr>
            </w:pPr>
            <w:r w:rsidRPr="005E7E72">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5E7E72" w:rsidRDefault="000040D4" w:rsidP="00443A93">
      <w:pPr>
        <w:adjustRightInd w:val="0"/>
        <w:ind w:firstLine="540"/>
        <w:jc w:val="right"/>
        <w:rPr>
          <w:rFonts w:ascii="Times New Roman" w:hAnsi="Times New Roman" w:cs="Times New Roman"/>
          <w:sz w:val="24"/>
          <w:szCs w:val="24"/>
        </w:rPr>
      </w:pPr>
    </w:p>
    <w:p w:rsidR="00747A2B" w:rsidRPr="005E7E72" w:rsidRDefault="00747A2B" w:rsidP="00443A93">
      <w:pPr>
        <w:widowControl w:val="0"/>
        <w:jc w:val="center"/>
        <w:rPr>
          <w:rFonts w:ascii="Times New Roman" w:hAnsi="Times New Roman" w:cs="Times New Roman"/>
          <w:b/>
          <w:caps/>
          <w:sz w:val="24"/>
          <w:szCs w:val="24"/>
        </w:rPr>
      </w:pPr>
    </w:p>
    <w:p w:rsidR="00D05164" w:rsidRPr="005E7E72" w:rsidRDefault="00F05837" w:rsidP="00443A93">
      <w:pPr>
        <w:widowControl w:val="0"/>
        <w:jc w:val="center"/>
        <w:rPr>
          <w:rFonts w:ascii="Times New Roman" w:hAnsi="Times New Roman" w:cs="Times New Roman"/>
          <w:b/>
          <w:caps/>
          <w:sz w:val="24"/>
          <w:szCs w:val="24"/>
        </w:rPr>
      </w:pPr>
      <w:r w:rsidRPr="005E7E72">
        <w:rPr>
          <w:rFonts w:ascii="Times New Roman" w:hAnsi="Times New Roman" w:cs="Times New Roman"/>
          <w:b/>
          <w:caps/>
          <w:sz w:val="24"/>
          <w:szCs w:val="24"/>
        </w:rPr>
        <w:lastRenderedPageBreak/>
        <w:t>9</w:t>
      </w:r>
      <w:r w:rsidR="00D05164" w:rsidRPr="005E7E72">
        <w:rPr>
          <w:rFonts w:ascii="Times New Roman" w:hAnsi="Times New Roman" w:cs="Times New Roman"/>
          <w:b/>
          <w:caps/>
          <w:sz w:val="24"/>
          <w:szCs w:val="24"/>
        </w:rPr>
        <w:t>. Рекомендована література</w:t>
      </w:r>
    </w:p>
    <w:p w:rsidR="000040D4" w:rsidRPr="005E7E72" w:rsidRDefault="000040D4" w:rsidP="005B332B">
      <w:pPr>
        <w:widowControl w:val="0"/>
        <w:jc w:val="center"/>
        <w:rPr>
          <w:rFonts w:ascii="Times New Roman" w:hAnsi="Times New Roman" w:cs="Times New Roman"/>
          <w:b/>
          <w:sz w:val="24"/>
          <w:szCs w:val="24"/>
        </w:rPr>
      </w:pPr>
    </w:p>
    <w:p w:rsidR="00B5581C" w:rsidRPr="005E7E72" w:rsidRDefault="00B5581C" w:rsidP="00B5581C">
      <w:pPr>
        <w:jc w:val="center"/>
        <w:rPr>
          <w:rFonts w:ascii="Times New Roman" w:hAnsi="Times New Roman" w:cs="Times New Roman"/>
          <w:b/>
          <w:caps/>
          <w:sz w:val="24"/>
          <w:szCs w:val="24"/>
        </w:rPr>
      </w:pPr>
      <w:r w:rsidRPr="005E7E72">
        <w:rPr>
          <w:rFonts w:ascii="Times New Roman" w:hAnsi="Times New Roman" w:cs="Times New Roman"/>
          <w:b/>
          <w:caps/>
          <w:sz w:val="24"/>
          <w:szCs w:val="24"/>
        </w:rPr>
        <w:t>Основна література</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Дресел Г. Историческаантропология: въведение / Г. Дресел. — Благоевград: «Македония прес», 2002. — 208 с.</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Кром М.М. Историческаяантропология. Пособие к лекционному курсу / М.М. Кромм. — СПб., 2002. — 110 с.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Историческаяантропология: место в системесоциальных наук, источники и методыинтерпретации. — М., 1998.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Феллер В. Введение в историческуюантропо</w:t>
      </w:r>
      <w:bookmarkStart w:id="0" w:name="_GoBack"/>
      <w:bookmarkEnd w:id="0"/>
      <w:r w:rsidRPr="005E7E72">
        <w:rPr>
          <w:rFonts w:ascii="Times New Roman" w:hAnsi="Times New Roman" w:cs="Times New Roman"/>
          <w:sz w:val="24"/>
          <w:szCs w:val="24"/>
        </w:rPr>
        <w:t>логию / В. Феллер. — М., 2005.</w:t>
      </w:r>
    </w:p>
    <w:p w:rsidR="001F26FB" w:rsidRPr="005E7E72" w:rsidRDefault="001F26FB" w:rsidP="005B332B">
      <w:pPr>
        <w:jc w:val="center"/>
        <w:rPr>
          <w:rFonts w:ascii="Times New Roman" w:hAnsi="Times New Roman" w:cs="Times New Roman"/>
          <w:b/>
          <w:caps/>
          <w:sz w:val="24"/>
          <w:szCs w:val="24"/>
        </w:rPr>
      </w:pPr>
    </w:p>
    <w:p w:rsidR="000040D4" w:rsidRPr="005E7E72" w:rsidRDefault="000040D4" w:rsidP="00DF168D">
      <w:pPr>
        <w:jc w:val="center"/>
        <w:rPr>
          <w:rFonts w:ascii="Times New Roman" w:hAnsi="Times New Roman" w:cs="Times New Roman"/>
          <w:b/>
          <w:caps/>
          <w:sz w:val="24"/>
          <w:szCs w:val="24"/>
        </w:rPr>
      </w:pPr>
      <w:r w:rsidRPr="005E7E72">
        <w:rPr>
          <w:rFonts w:ascii="Times New Roman" w:hAnsi="Times New Roman" w:cs="Times New Roman"/>
          <w:b/>
          <w:caps/>
          <w:sz w:val="24"/>
          <w:szCs w:val="24"/>
        </w:rPr>
        <w:t>Допоміжна література</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Антологиягендерныхисследований / Сост. Е.И.Гапова. — Минск, 2000.</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Введение в гендерныеисследования. Учебноепособие / Под ред. И.А. Жеребкиной. – Харьков, 2001.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Губин В. Философскаяантропология / В. Губин: Учеб. пособие для вузов.—СПб., 2000. — 240 с.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Гуревич А. Я. Историческая наука и историческаяантропология / А.Я. Гуревич // Вопросыфилософии. — 1988. — № 1.— С. 56—70.</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Марков Б.В. Философскаяантропология: очеркиистории и теории. — СПб., 1997. — 381 с.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Социология и социальнаяантропология. — СПб., 1997. — 433 с.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Теория и методологиягендерныхисследований: Курс лекций / Подобщ. ред. О.А. Ворониной. — М., 2000.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Бродель Ф. Материальнаяцивилизация, экономика и капитализм, XV-XVIII вв. — Т. 1-3. — М., 1986–1992.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Гинзбург К. Мифы – эмблемы – приметы: Морфология и история. Сборник статей / К. Гинзбург. — М., 2004.</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Гинзбург К. Приметы: Уликовая парадигма и ее корни / К. Гинзбург // Новоелитературноеобозрение. — 1994. —№ 8. —С.32–61.</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Гуревич А.Я. Исторический синтез и Школа «Анналов» / А.Я. Гуревич. — М., 1993.</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Гуревич А Я. Подводяитоги…/ А.Я. Гуревич // Одиссей. Человек в истории. — М., 2000.</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Гуревич А Я. Этнология и история в современнойфранцузскоймедиевистике / А.Я. Гуревич // Советскаяэтнография.  1984.  № 5.</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 xml:space="preserve">Леви-Строс К. Структурнаяантропология / К. Леви-Стросс. — М., 1983. </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Сидорова Л. А. Проблемыисторическойантропологии // Отечественнаяистория. — 2000. — № 6.</w:t>
      </w:r>
    </w:p>
    <w:p w:rsidR="000021E6" w:rsidRPr="005E7E72" w:rsidRDefault="000021E6" w:rsidP="000021E6">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Февр Л. Бои за историю / Л. Февр. — М., 1991.</w:t>
      </w:r>
    </w:p>
    <w:p w:rsidR="00B5581C" w:rsidRPr="005E7E72" w:rsidRDefault="00B5581C" w:rsidP="000021E6">
      <w:pPr>
        <w:pStyle w:val="ad"/>
        <w:rPr>
          <w:rFonts w:ascii="Times New Roman" w:hAnsi="Times New Roman" w:cs="Times New Roman"/>
          <w:sz w:val="24"/>
          <w:szCs w:val="24"/>
        </w:rPr>
      </w:pPr>
    </w:p>
    <w:p w:rsidR="00A364DE" w:rsidRPr="005E7E72"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5E7E72">
        <w:rPr>
          <w:rFonts w:ascii="Times New Roman" w:hAnsi="Times New Roman" w:cs="Times New Roman"/>
          <w:b/>
          <w:sz w:val="24"/>
          <w:szCs w:val="24"/>
        </w:rPr>
        <w:t>Інформаційні ресурси в інтернеті</w:t>
      </w:r>
    </w:p>
    <w:p w:rsidR="005B53AE" w:rsidRPr="005E7E72" w:rsidRDefault="005B53AE" w:rsidP="00A84605">
      <w:pPr>
        <w:pStyle w:val="ad"/>
        <w:numPr>
          <w:ilvl w:val="0"/>
          <w:numId w:val="4"/>
        </w:numPr>
        <w:rPr>
          <w:rFonts w:ascii="Times New Roman" w:hAnsi="Times New Roman" w:cs="Times New Roman"/>
          <w:sz w:val="24"/>
          <w:szCs w:val="24"/>
        </w:rPr>
      </w:pPr>
      <w:r w:rsidRPr="005E7E72">
        <w:rPr>
          <w:rFonts w:ascii="Times New Roman" w:hAnsi="Times New Roman" w:cs="Times New Roman"/>
          <w:sz w:val="24"/>
          <w:szCs w:val="24"/>
        </w:rPr>
        <w:t>Електронна бібліотека Національної бібліотеки України імені В.І. Вернадського [електронний ресурс] / Режим доступу: http://www.nbuv.gov.ua/eb</w:t>
      </w:r>
    </w:p>
    <w:p w:rsidR="00DF168D" w:rsidRPr="005E7E72" w:rsidRDefault="00DF168D" w:rsidP="00866518">
      <w:pPr>
        <w:pStyle w:val="12"/>
        <w:spacing w:line="240" w:lineRule="auto"/>
        <w:ind w:left="720" w:firstLine="0"/>
        <w:rPr>
          <w:kern w:val="28"/>
          <w:szCs w:val="24"/>
        </w:rPr>
      </w:pPr>
    </w:p>
    <w:sectPr w:rsidR="00DF168D" w:rsidRPr="005E7E72"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2761B9"/>
    <w:multiLevelType w:val="hybridMultilevel"/>
    <w:tmpl w:val="FB188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59705848"/>
    <w:multiLevelType w:val="singleLevel"/>
    <w:tmpl w:val="00000002"/>
    <w:lvl w:ilvl="0">
      <w:start w:val="1"/>
      <w:numFmt w:val="decimal"/>
      <w:lvlText w:val="%1."/>
      <w:lvlJc w:val="left"/>
      <w:pPr>
        <w:tabs>
          <w:tab w:val="num" w:pos="720"/>
        </w:tabs>
        <w:ind w:left="720" w:hanging="360"/>
      </w:pPr>
    </w:lvl>
  </w:abstractNum>
  <w:abstractNum w:abstractNumId="16">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7E456C6D"/>
    <w:multiLevelType w:val="hybridMultilevel"/>
    <w:tmpl w:val="2C4A72E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20"/>
  </w:num>
  <w:num w:numId="2">
    <w:abstractNumId w:val="16"/>
  </w:num>
  <w:num w:numId="3">
    <w:abstractNumId w:val="13"/>
  </w:num>
  <w:num w:numId="4">
    <w:abstractNumId w:val="15"/>
  </w:num>
  <w:num w:numId="5">
    <w:abstractNumId w:val="3"/>
  </w:num>
  <w:num w:numId="6">
    <w:abstractNumId w:val="5"/>
  </w:num>
  <w:num w:numId="7">
    <w:abstractNumId w:val="7"/>
  </w:num>
  <w:num w:numId="8">
    <w:abstractNumId w:val="18"/>
  </w:num>
  <w:num w:numId="9">
    <w:abstractNumId w:val="14"/>
  </w:num>
  <w:num w:numId="10">
    <w:abstractNumId w:val="10"/>
  </w:num>
  <w:num w:numId="11">
    <w:abstractNumId w:val="11"/>
  </w:num>
  <w:num w:numId="12">
    <w:abstractNumId w:val="19"/>
  </w:num>
  <w:num w:numId="13">
    <w:abstractNumId w:val="6"/>
  </w:num>
  <w:num w:numId="14">
    <w:abstractNumId w:val="17"/>
  </w:num>
  <w:num w:numId="15">
    <w:abstractNumId w:val="4"/>
  </w:num>
  <w:num w:numId="16">
    <w:abstractNumId w:val="12"/>
  </w:num>
  <w:num w:numId="17">
    <w:abstractNumId w:val="8"/>
  </w:num>
  <w:num w:numId="18">
    <w:abstractNumId w:val="9"/>
  </w:num>
  <w:num w:numId="19">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mailMerge>
    <w:mainDocumentType w:val="formLetters"/>
    <w:dataType w:val="textFile"/>
    <w:activeRecord w:val="-1"/>
    <w:odso/>
  </w:mailMerge>
  <w:defaultTabStop w:val="708"/>
  <w:characterSpacingControl w:val="doNotCompress"/>
  <w:compat/>
  <w:rsids>
    <w:rsidRoot w:val="00D05164"/>
    <w:rsid w:val="000021E6"/>
    <w:rsid w:val="000040D4"/>
    <w:rsid w:val="00016075"/>
    <w:rsid w:val="0002475A"/>
    <w:rsid w:val="0002542D"/>
    <w:rsid w:val="00043759"/>
    <w:rsid w:val="00057277"/>
    <w:rsid w:val="00065D84"/>
    <w:rsid w:val="000801F0"/>
    <w:rsid w:val="00091418"/>
    <w:rsid w:val="00094A05"/>
    <w:rsid w:val="000A57B9"/>
    <w:rsid w:val="000B19B1"/>
    <w:rsid w:val="000F5749"/>
    <w:rsid w:val="001235CF"/>
    <w:rsid w:val="00146FEC"/>
    <w:rsid w:val="00154AB0"/>
    <w:rsid w:val="00160D85"/>
    <w:rsid w:val="001750D2"/>
    <w:rsid w:val="00185477"/>
    <w:rsid w:val="00194746"/>
    <w:rsid w:val="001B47C4"/>
    <w:rsid w:val="001C6EF5"/>
    <w:rsid w:val="001C74CE"/>
    <w:rsid w:val="001D34DF"/>
    <w:rsid w:val="001F26FB"/>
    <w:rsid w:val="00212AFA"/>
    <w:rsid w:val="002318CB"/>
    <w:rsid w:val="00264084"/>
    <w:rsid w:val="00264C86"/>
    <w:rsid w:val="0027350D"/>
    <w:rsid w:val="00290735"/>
    <w:rsid w:val="002962FA"/>
    <w:rsid w:val="002E1898"/>
    <w:rsid w:val="00310769"/>
    <w:rsid w:val="00312469"/>
    <w:rsid w:val="00312BFE"/>
    <w:rsid w:val="0039656B"/>
    <w:rsid w:val="003A3FBF"/>
    <w:rsid w:val="003D2C7A"/>
    <w:rsid w:val="003D6582"/>
    <w:rsid w:val="003E524F"/>
    <w:rsid w:val="003E6000"/>
    <w:rsid w:val="003F5F43"/>
    <w:rsid w:val="00405857"/>
    <w:rsid w:val="00443A93"/>
    <w:rsid w:val="00466905"/>
    <w:rsid w:val="004733DC"/>
    <w:rsid w:val="00477F82"/>
    <w:rsid w:val="00494543"/>
    <w:rsid w:val="004B67D8"/>
    <w:rsid w:val="004E2AF5"/>
    <w:rsid w:val="004E3410"/>
    <w:rsid w:val="004E5576"/>
    <w:rsid w:val="004F1774"/>
    <w:rsid w:val="004F3629"/>
    <w:rsid w:val="0050242D"/>
    <w:rsid w:val="00505247"/>
    <w:rsid w:val="00527196"/>
    <w:rsid w:val="005302CE"/>
    <w:rsid w:val="00531215"/>
    <w:rsid w:val="00532E13"/>
    <w:rsid w:val="00535430"/>
    <w:rsid w:val="005430C2"/>
    <w:rsid w:val="00552E2D"/>
    <w:rsid w:val="005538BE"/>
    <w:rsid w:val="005776B8"/>
    <w:rsid w:val="005967F7"/>
    <w:rsid w:val="005A0115"/>
    <w:rsid w:val="005A13F8"/>
    <w:rsid w:val="005B332B"/>
    <w:rsid w:val="005B53AE"/>
    <w:rsid w:val="005C15ED"/>
    <w:rsid w:val="005C3381"/>
    <w:rsid w:val="005E7664"/>
    <w:rsid w:val="005E7E72"/>
    <w:rsid w:val="005F14D6"/>
    <w:rsid w:val="005F2BBE"/>
    <w:rsid w:val="005F32F0"/>
    <w:rsid w:val="00607312"/>
    <w:rsid w:val="00607626"/>
    <w:rsid w:val="00621E12"/>
    <w:rsid w:val="00660189"/>
    <w:rsid w:val="00662E6E"/>
    <w:rsid w:val="0066554A"/>
    <w:rsid w:val="0066594F"/>
    <w:rsid w:val="00672990"/>
    <w:rsid w:val="00696EF8"/>
    <w:rsid w:val="006B3963"/>
    <w:rsid w:val="006B580D"/>
    <w:rsid w:val="006B6D91"/>
    <w:rsid w:val="006C364E"/>
    <w:rsid w:val="006D20FD"/>
    <w:rsid w:val="006E3686"/>
    <w:rsid w:val="0071029E"/>
    <w:rsid w:val="00715FA2"/>
    <w:rsid w:val="00737405"/>
    <w:rsid w:val="0074158A"/>
    <w:rsid w:val="00747A2B"/>
    <w:rsid w:val="007553EA"/>
    <w:rsid w:val="007618C6"/>
    <w:rsid w:val="007814F0"/>
    <w:rsid w:val="00784D53"/>
    <w:rsid w:val="00785FEA"/>
    <w:rsid w:val="0078764F"/>
    <w:rsid w:val="007A3655"/>
    <w:rsid w:val="007B0791"/>
    <w:rsid w:val="007F3C73"/>
    <w:rsid w:val="007F525C"/>
    <w:rsid w:val="008021C6"/>
    <w:rsid w:val="00807221"/>
    <w:rsid w:val="00810A37"/>
    <w:rsid w:val="00816B02"/>
    <w:rsid w:val="00824DF7"/>
    <w:rsid w:val="00826509"/>
    <w:rsid w:val="00831271"/>
    <w:rsid w:val="0083587A"/>
    <w:rsid w:val="008557CD"/>
    <w:rsid w:val="0086646B"/>
    <w:rsid w:val="00866518"/>
    <w:rsid w:val="008A136E"/>
    <w:rsid w:val="008A4B7E"/>
    <w:rsid w:val="008C48E8"/>
    <w:rsid w:val="008C6DD0"/>
    <w:rsid w:val="008D2B03"/>
    <w:rsid w:val="008D2D64"/>
    <w:rsid w:val="008D54D4"/>
    <w:rsid w:val="008E4F7E"/>
    <w:rsid w:val="009162A5"/>
    <w:rsid w:val="00917392"/>
    <w:rsid w:val="00924828"/>
    <w:rsid w:val="00937B68"/>
    <w:rsid w:val="00954FB6"/>
    <w:rsid w:val="00956F95"/>
    <w:rsid w:val="00975998"/>
    <w:rsid w:val="00980C90"/>
    <w:rsid w:val="009958DA"/>
    <w:rsid w:val="009A196F"/>
    <w:rsid w:val="009A1A5B"/>
    <w:rsid w:val="009A705F"/>
    <w:rsid w:val="009D1B6E"/>
    <w:rsid w:val="009F7E07"/>
    <w:rsid w:val="00A004FE"/>
    <w:rsid w:val="00A01C4C"/>
    <w:rsid w:val="00A13746"/>
    <w:rsid w:val="00A13AC9"/>
    <w:rsid w:val="00A364DE"/>
    <w:rsid w:val="00A404E9"/>
    <w:rsid w:val="00A42AC1"/>
    <w:rsid w:val="00A55D6A"/>
    <w:rsid w:val="00A74D27"/>
    <w:rsid w:val="00A7588C"/>
    <w:rsid w:val="00A8357F"/>
    <w:rsid w:val="00A84605"/>
    <w:rsid w:val="00AA73A9"/>
    <w:rsid w:val="00AF7A80"/>
    <w:rsid w:val="00B01F8D"/>
    <w:rsid w:val="00B5581C"/>
    <w:rsid w:val="00B56C4B"/>
    <w:rsid w:val="00B66D78"/>
    <w:rsid w:val="00B75690"/>
    <w:rsid w:val="00B83755"/>
    <w:rsid w:val="00B852D0"/>
    <w:rsid w:val="00BA19B8"/>
    <w:rsid w:val="00BA21EC"/>
    <w:rsid w:val="00BB313A"/>
    <w:rsid w:val="00C01BE7"/>
    <w:rsid w:val="00C163E3"/>
    <w:rsid w:val="00C173A5"/>
    <w:rsid w:val="00C32162"/>
    <w:rsid w:val="00C40BEB"/>
    <w:rsid w:val="00C40F01"/>
    <w:rsid w:val="00C629BC"/>
    <w:rsid w:val="00C71748"/>
    <w:rsid w:val="00C7551A"/>
    <w:rsid w:val="00CA2D44"/>
    <w:rsid w:val="00CB295E"/>
    <w:rsid w:val="00CF3BD3"/>
    <w:rsid w:val="00D05164"/>
    <w:rsid w:val="00D25BAC"/>
    <w:rsid w:val="00D327F6"/>
    <w:rsid w:val="00D36108"/>
    <w:rsid w:val="00D37368"/>
    <w:rsid w:val="00D47270"/>
    <w:rsid w:val="00D51592"/>
    <w:rsid w:val="00DA5CC4"/>
    <w:rsid w:val="00DB1A9A"/>
    <w:rsid w:val="00DC79BC"/>
    <w:rsid w:val="00DF1259"/>
    <w:rsid w:val="00DF168D"/>
    <w:rsid w:val="00E02C8B"/>
    <w:rsid w:val="00E2256D"/>
    <w:rsid w:val="00E240BC"/>
    <w:rsid w:val="00E5787C"/>
    <w:rsid w:val="00E60499"/>
    <w:rsid w:val="00E81BA4"/>
    <w:rsid w:val="00E925BA"/>
    <w:rsid w:val="00E925FD"/>
    <w:rsid w:val="00EA6BE2"/>
    <w:rsid w:val="00EC2B7D"/>
    <w:rsid w:val="00EE0286"/>
    <w:rsid w:val="00F006E3"/>
    <w:rsid w:val="00F05837"/>
    <w:rsid w:val="00F07376"/>
    <w:rsid w:val="00F170E7"/>
    <w:rsid w:val="00F276E6"/>
    <w:rsid w:val="00F620B7"/>
    <w:rsid w:val="00F66BB8"/>
    <w:rsid w:val="00F71416"/>
    <w:rsid w:val="00F71735"/>
    <w:rsid w:val="00F82EF4"/>
    <w:rsid w:val="00F92C8F"/>
    <w:rsid w:val="00FB1289"/>
    <w:rsid w:val="00FB6DF7"/>
    <w:rsid w:val="00FD369F"/>
    <w:rsid w:val="00FE3BA5"/>
    <w:rsid w:val="00FE5C8E"/>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customStyle="1" w:styleId="Style2">
    <w:name w:val="Style2"/>
    <w:basedOn w:val="a"/>
    <w:rsid w:val="005F32F0"/>
    <w:pPr>
      <w:widowControl w:val="0"/>
      <w:autoSpaceDE w:val="0"/>
      <w:autoSpaceDN w:val="0"/>
      <w:adjustRightInd w:val="0"/>
      <w:spacing w:line="278" w:lineRule="exact"/>
      <w:ind w:firstLine="840"/>
    </w:pPr>
    <w:rPr>
      <w:rFonts w:ascii="Times New Roman" w:hAnsi="Times New Roman" w:cs="Times New Roman"/>
      <w:sz w:val="24"/>
      <w:szCs w:val="24"/>
      <w:lang w:val="ru-RU" w:eastAsia="ru-RU"/>
    </w:rPr>
  </w:style>
  <w:style w:type="paragraph" w:customStyle="1" w:styleId="21">
    <w:name w:val="Обычный2"/>
    <w:rsid w:val="005F32F0"/>
    <w:pPr>
      <w:widowControl w:val="0"/>
      <w:spacing w:line="360" w:lineRule="auto"/>
      <w:ind w:firstLine="720"/>
    </w:pPr>
    <w:rPr>
      <w:rFonts w:ascii="Arial" w:hAnsi="Arial"/>
      <w:snapToGrid w:val="0"/>
      <w:sz w:val="24"/>
      <w:lang w:val="uk-UA"/>
    </w:rPr>
  </w:style>
  <w:style w:type="paragraph" w:customStyle="1" w:styleId="Style1">
    <w:name w:val="Style1"/>
    <w:basedOn w:val="a"/>
    <w:rsid w:val="008D2B03"/>
    <w:pPr>
      <w:widowControl w:val="0"/>
      <w:autoSpaceDE w:val="0"/>
      <w:autoSpaceDN w:val="0"/>
      <w:adjustRightInd w:val="0"/>
      <w:spacing w:line="307" w:lineRule="exact"/>
      <w:ind w:firstLine="691"/>
    </w:pPr>
    <w:rPr>
      <w:rFonts w:ascii="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 w:type="paragraph" w:customStyle="1" w:styleId="Style2">
    <w:name w:val="Style2"/>
    <w:basedOn w:val="a"/>
    <w:rsid w:val="005F32F0"/>
    <w:pPr>
      <w:widowControl w:val="0"/>
      <w:autoSpaceDE w:val="0"/>
      <w:autoSpaceDN w:val="0"/>
      <w:adjustRightInd w:val="0"/>
      <w:spacing w:line="278" w:lineRule="exact"/>
      <w:ind w:firstLine="840"/>
    </w:pPr>
    <w:rPr>
      <w:rFonts w:ascii="Times New Roman" w:hAnsi="Times New Roman" w:cs="Times New Roman"/>
      <w:sz w:val="24"/>
      <w:szCs w:val="24"/>
      <w:lang w:val="ru-RU" w:eastAsia="ru-RU"/>
    </w:rPr>
  </w:style>
  <w:style w:type="paragraph" w:customStyle="1" w:styleId="21">
    <w:name w:val="Обычный2"/>
    <w:rsid w:val="005F32F0"/>
    <w:pPr>
      <w:widowControl w:val="0"/>
      <w:spacing w:line="360" w:lineRule="auto"/>
      <w:ind w:firstLine="720"/>
    </w:pPr>
    <w:rPr>
      <w:rFonts w:ascii="Arial" w:hAnsi="Arial"/>
      <w:snapToGrid w:val="0"/>
      <w:sz w:val="24"/>
      <w:lang w:val="uk-UA"/>
    </w:rPr>
  </w:style>
  <w:style w:type="paragraph" w:customStyle="1" w:styleId="Style1">
    <w:name w:val="Style1"/>
    <w:basedOn w:val="a"/>
    <w:rsid w:val="008D2B03"/>
    <w:pPr>
      <w:widowControl w:val="0"/>
      <w:autoSpaceDE w:val="0"/>
      <w:autoSpaceDN w:val="0"/>
      <w:adjustRightInd w:val="0"/>
      <w:spacing w:line="307" w:lineRule="exact"/>
      <w:ind w:firstLine="691"/>
    </w:pPr>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2189</Words>
  <Characters>16268</Characters>
  <Application>Microsoft Office Word</Application>
  <DocSecurity>4</DocSecurity>
  <Lines>135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18421</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2021-02-19T11:08:00Z</dcterms:created>
  <dcterms:modified xsi:type="dcterms:W3CDTF">2021-02-19T11:08:00Z</dcterms:modified>
</cp:coreProperties>
</file>